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89FC8" w14:textId="437291C7" w:rsidR="001C64BB" w:rsidRDefault="00FE5B48" w:rsidP="00AE51BA">
      <w:pPr>
        <w:pStyle w:val="Heading1"/>
        <w:spacing w:after="240"/>
        <w:jc w:val="center"/>
      </w:pPr>
      <w:bookmarkStart w:id="0" w:name="_Toc23321010"/>
      <w:r w:rsidRPr="000E65C2">
        <w:t>Aerosol Transmissible Diseases</w:t>
      </w:r>
      <w:r w:rsidR="000E65C2">
        <w:t xml:space="preserve"> </w:t>
      </w:r>
      <w:r w:rsidR="00483104" w:rsidRPr="000E65C2">
        <w:t>Model Exposure Control Plan</w:t>
      </w:r>
      <w:bookmarkEnd w:id="0"/>
    </w:p>
    <w:p w14:paraId="6EBB3C26" w14:textId="3ACC7CFC" w:rsidR="00D30F05" w:rsidRPr="007E5CF1" w:rsidRDefault="00D30F05" w:rsidP="007E5CF1">
      <w:pPr>
        <w:pStyle w:val="BodyText"/>
        <w:spacing w:before="240"/>
        <w:rPr>
          <w:color w:val="1F4E79"/>
        </w:rPr>
      </w:pPr>
      <w:r w:rsidRPr="000E65C2">
        <w:t xml:space="preserve">California Code of Regulations, </w:t>
      </w:r>
      <w:r w:rsidR="00B563C5" w:rsidRPr="000E65C2">
        <w:t>t</w:t>
      </w:r>
      <w:r w:rsidRPr="000E65C2">
        <w:t xml:space="preserve">itle 8, section </w:t>
      </w:r>
      <w:hyperlink r:id="rId11" w:tooltip="5199" w:history="1">
        <w:r w:rsidRPr="000E65C2">
          <w:rPr>
            <w:rStyle w:val="Hyperlink"/>
          </w:rPr>
          <w:t>5199</w:t>
        </w:r>
      </w:hyperlink>
      <w:r w:rsidRPr="000E65C2">
        <w:t xml:space="preserve">, the Aerosol Transmissible Diseases (ATD) standard applies to employers who have employees with occupational exposure to infectious diseases that spread by inhalable particles and droplets. Covered employers are required to protect their employees from infection by establishing </w:t>
      </w:r>
      <w:r w:rsidR="00B97371" w:rsidRPr="000E65C2">
        <w:t xml:space="preserve">and implementing </w:t>
      </w:r>
      <w:r w:rsidRPr="000E65C2">
        <w:t xml:space="preserve">a set of written procedures. The ATD standard is unique to California. Currently there is no federal OSHA ATD standard, and no other state has a specific standard covering ATDs. </w:t>
      </w:r>
    </w:p>
    <w:p w14:paraId="1FFF789D" w14:textId="77777777" w:rsidR="00D30F05" w:rsidRPr="000E65C2" w:rsidRDefault="00D30F05" w:rsidP="007E5CF1">
      <w:pPr>
        <w:pStyle w:val="BodyText"/>
        <w:spacing w:before="240"/>
      </w:pPr>
      <w:r w:rsidRPr="000E65C2">
        <w:t xml:space="preserve">Employers must establish written programs or procedures depending on which category they fall into: </w:t>
      </w:r>
    </w:p>
    <w:p w14:paraId="26C2EDC9" w14:textId="77777777" w:rsidR="00D30F05" w:rsidRPr="000E65C2" w:rsidRDefault="00D30F05" w:rsidP="000E65C2">
      <w:pPr>
        <w:pStyle w:val="ListBullet"/>
      </w:pPr>
      <w:r w:rsidRPr="000E65C2">
        <w:t>Employers who must comply with the full standard</w:t>
      </w:r>
    </w:p>
    <w:p w14:paraId="1F290E30" w14:textId="77777777" w:rsidR="00D30F05" w:rsidRPr="000E65C2" w:rsidRDefault="00D30F05" w:rsidP="000E65C2">
      <w:pPr>
        <w:pStyle w:val="ListBullet"/>
      </w:pPr>
      <w:r w:rsidRPr="000E65C2">
        <w:t xml:space="preserve">Referring employers </w:t>
      </w:r>
    </w:p>
    <w:p w14:paraId="22ECB9F8" w14:textId="7872FDF1" w:rsidR="00D30F05" w:rsidRPr="007E5CF1" w:rsidRDefault="00D30F05" w:rsidP="00D30F05">
      <w:pPr>
        <w:pStyle w:val="ListBullet"/>
      </w:pPr>
      <w:r w:rsidRPr="000E65C2">
        <w:t>Laboratories</w:t>
      </w:r>
    </w:p>
    <w:p w14:paraId="1BC22E3B" w14:textId="5DA859F6" w:rsidR="00D30F05" w:rsidRPr="000E65C2" w:rsidRDefault="00B97371" w:rsidP="007E5CF1">
      <w:pPr>
        <w:pStyle w:val="BodyText"/>
        <w:spacing w:before="240"/>
      </w:pPr>
      <w:r w:rsidRPr="000E65C2">
        <w:t>For assistance i</w:t>
      </w:r>
      <w:r w:rsidR="00D30F05" w:rsidRPr="000E65C2">
        <w:t>n determining which category you are in, please s</w:t>
      </w:r>
      <w:r w:rsidR="001132F1">
        <w:t>ee Cal/OSHA’s guidance document</w:t>
      </w:r>
      <w:r w:rsidR="00D30F05" w:rsidRPr="000E65C2">
        <w:t xml:space="preserve"> “</w:t>
      </w:r>
      <w:hyperlink r:id="rId12" w:tooltip="The California Workplace Guide to Aerosol Transmissible Diseases" w:history="1">
        <w:r w:rsidR="001132F1" w:rsidRPr="006F56BA">
          <w:rPr>
            <w:rStyle w:val="Hyperlink"/>
          </w:rPr>
          <w:t xml:space="preserve">The California Workplace Guide to </w:t>
        </w:r>
        <w:r w:rsidR="00D30F05" w:rsidRPr="006F56BA">
          <w:rPr>
            <w:rStyle w:val="Hyperlink"/>
          </w:rPr>
          <w:t>Aerosol Transmissible Diseases</w:t>
        </w:r>
      </w:hyperlink>
      <w:r w:rsidR="00D30F05" w:rsidRPr="000E65C2">
        <w:t xml:space="preserve">,” available on the </w:t>
      </w:r>
      <w:hyperlink r:id="rId13" w:tooltip="Cal/OSHA Publications" w:history="1">
        <w:r w:rsidR="00D30F05" w:rsidRPr="000E65C2">
          <w:rPr>
            <w:rStyle w:val="Hyperlink"/>
          </w:rPr>
          <w:t>Cal/OSHA Publications</w:t>
        </w:r>
      </w:hyperlink>
      <w:r w:rsidR="00D30F05" w:rsidRPr="000E65C2">
        <w:t xml:space="preserve"> </w:t>
      </w:r>
      <w:r w:rsidR="00035572" w:rsidRPr="000E65C2">
        <w:t>webpage</w:t>
      </w:r>
      <w:r w:rsidR="00E13FB5">
        <w:t>: www.dir.ca.gov/dosh/puborder.asp</w:t>
      </w:r>
      <w:r w:rsidR="00D30F05" w:rsidRPr="000E65C2">
        <w:t>.</w:t>
      </w:r>
    </w:p>
    <w:p w14:paraId="1DB17EE8" w14:textId="2ED6A9C3" w:rsidR="00D30F05" w:rsidRPr="000E65C2" w:rsidRDefault="00D30F05" w:rsidP="007E5CF1">
      <w:pPr>
        <w:pStyle w:val="BodyText"/>
        <w:spacing w:before="240"/>
      </w:pPr>
      <w:r w:rsidRPr="000E65C2">
        <w:t>Employers who must comply with the full standard must establish, implement, and maintain a</w:t>
      </w:r>
      <w:r w:rsidR="00571A25" w:rsidRPr="000E65C2">
        <w:t>n effective</w:t>
      </w:r>
      <w:r w:rsidRPr="000E65C2">
        <w:t xml:space="preserve"> written ATD Exposure Control Plan. If you are a full-standard employer, </w:t>
      </w:r>
      <w:r w:rsidR="00B97371" w:rsidRPr="000E65C2">
        <w:t>you may customize the</w:t>
      </w:r>
      <w:r w:rsidRPr="000E65C2">
        <w:t xml:space="preserve"> model</w:t>
      </w:r>
      <w:r w:rsidR="00B97371" w:rsidRPr="000E65C2">
        <w:t xml:space="preserve"> exposure control plan contained in this document for use as your program</w:t>
      </w:r>
      <w:r w:rsidRPr="000E65C2">
        <w:t xml:space="preserve">. </w:t>
      </w:r>
    </w:p>
    <w:p w14:paraId="643D4418" w14:textId="1277D9F4" w:rsidR="00D30F05" w:rsidRPr="000E65C2" w:rsidRDefault="00D30F05" w:rsidP="007E5CF1">
      <w:pPr>
        <w:pStyle w:val="BodyText"/>
        <w:spacing w:before="240"/>
      </w:pPr>
      <w:r w:rsidRPr="000E65C2">
        <w:t>Employers who meet the standard’s definition of referring employers must prepare certain written procedures but do not need to create a full ATD Exposure Control Plan. If yo</w:t>
      </w:r>
      <w:r w:rsidR="00C85306">
        <w:t xml:space="preserve">u are a referring employer, do not use </w:t>
      </w:r>
      <w:r w:rsidR="00B97371" w:rsidRPr="000E65C2">
        <w:t xml:space="preserve">this model </w:t>
      </w:r>
      <w:r w:rsidR="00C85306">
        <w:t>exposure control plan</w:t>
      </w:r>
      <w:r w:rsidR="00B97371" w:rsidRPr="000E65C2">
        <w:t>. Instead,</w:t>
      </w:r>
      <w:r w:rsidRPr="000E65C2">
        <w:t xml:space="preserve"> </w:t>
      </w:r>
      <w:r w:rsidR="00B97371" w:rsidRPr="000E65C2">
        <w:t>you may use</w:t>
      </w:r>
      <w:r w:rsidRPr="000E65C2">
        <w:t xml:space="preserve"> th</w:t>
      </w:r>
      <w:r w:rsidR="00B97371" w:rsidRPr="000E65C2">
        <w:t>e</w:t>
      </w:r>
      <w:r w:rsidRPr="000E65C2">
        <w:t xml:space="preserve"> </w:t>
      </w:r>
      <w:r w:rsidR="00B97371" w:rsidRPr="000E65C2">
        <w:t>“</w:t>
      </w:r>
      <w:hyperlink r:id="rId14" w:tooltip="Cal/OSHA Referring Employer Model Written Procedures" w:history="1">
        <w:r w:rsidR="00B97371" w:rsidRPr="006F56BA">
          <w:rPr>
            <w:rStyle w:val="Hyperlink"/>
          </w:rPr>
          <w:t xml:space="preserve">Referring Employer </w:t>
        </w:r>
        <w:r w:rsidR="00C56B9A" w:rsidRPr="006F56BA">
          <w:rPr>
            <w:rStyle w:val="Hyperlink"/>
          </w:rPr>
          <w:t xml:space="preserve">Model </w:t>
        </w:r>
        <w:r w:rsidR="00B97371" w:rsidRPr="006F56BA">
          <w:rPr>
            <w:rStyle w:val="Hyperlink"/>
          </w:rPr>
          <w:t>Written Procedures</w:t>
        </w:r>
      </w:hyperlink>
      <w:r w:rsidR="00B97371" w:rsidRPr="000E65C2">
        <w:t xml:space="preserve">,” available for download </w:t>
      </w:r>
      <w:r w:rsidR="006F56BA">
        <w:t xml:space="preserve">at </w:t>
      </w:r>
      <w:r w:rsidR="006F56BA" w:rsidRPr="006F56BA">
        <w:t>www.dir.ca.gov/dosh/dosh_publications/ATD-Model-Referring.docx</w:t>
      </w:r>
      <w:r w:rsidRPr="000E65C2">
        <w:t>.</w:t>
      </w:r>
    </w:p>
    <w:p w14:paraId="0F07EE96" w14:textId="59DF7C68" w:rsidR="00D30F05" w:rsidRPr="000E65C2" w:rsidRDefault="00D30F05" w:rsidP="007E5CF1">
      <w:pPr>
        <w:pStyle w:val="BodyText"/>
        <w:spacing w:before="300"/>
      </w:pPr>
      <w:r w:rsidRPr="000E65C2">
        <w:t xml:space="preserve">Laboratories that perform procedures that are reasonably likely to generate aerosols of </w:t>
      </w:r>
      <w:r w:rsidR="0045142A">
        <w:t>aerosol transmissible pathogens-laboratory (</w:t>
      </w:r>
      <w:r w:rsidRPr="000E65C2">
        <w:t>ATP-L</w:t>
      </w:r>
      <w:r w:rsidR="0045142A">
        <w:t>)</w:t>
      </w:r>
      <w:r w:rsidRPr="000E65C2">
        <w:t xml:space="preserve"> but where employees do not have contact with ATD cases, suspected cases, or potentially infected cadavers must prepare a written biosafety plan but do not need to create a full ATD Exposure Control Plan. Laboratories where employees do have direct contact with confirmed or suspected ATD cases or with potentially infected cadavers are full</w:t>
      </w:r>
      <w:r w:rsidR="00F83E14" w:rsidRPr="000E65C2">
        <w:t>-</w:t>
      </w:r>
      <w:r w:rsidRPr="000E65C2">
        <w:t xml:space="preserve">standard employers and must prepare both a biosafety plan and an ATD Exposure Control Plan. If you are </w:t>
      </w:r>
      <w:r w:rsidRPr="000E65C2">
        <w:lastRenderedPageBreak/>
        <w:t>a laboratory</w:t>
      </w:r>
      <w:r w:rsidR="00A846AA" w:rsidRPr="000E65C2">
        <w:t xml:space="preserve">, </w:t>
      </w:r>
      <w:r w:rsidR="000E65C2">
        <w:t>you may</w:t>
      </w:r>
      <w:r w:rsidRPr="000E65C2">
        <w:t xml:space="preserve"> download the “</w:t>
      </w:r>
      <w:hyperlink r:id="rId15" w:tooltip="Cal/OSHA Aerosol Transmissible Diseases Model Laboratory Biosafety Plan" w:history="1">
        <w:r w:rsidRPr="006F56BA">
          <w:rPr>
            <w:rStyle w:val="Hyperlink"/>
          </w:rPr>
          <w:t>ATD Model Laboratory Biosafety Plan</w:t>
        </w:r>
      </w:hyperlink>
      <w:r w:rsidRPr="000E65C2">
        <w:t xml:space="preserve">” </w:t>
      </w:r>
      <w:r w:rsidR="006F56BA">
        <w:t xml:space="preserve">at </w:t>
      </w:r>
      <w:r w:rsidR="006F56BA" w:rsidRPr="006F56BA">
        <w:t>www.dir.ca.gov/dosh/dosh_publications/ATD-Biosafety-Plan.docx</w:t>
      </w:r>
      <w:r w:rsidRPr="000E65C2">
        <w:t>.</w:t>
      </w:r>
      <w:r w:rsidR="00A846AA" w:rsidRPr="000E65C2">
        <w:t xml:space="preserve"> If you are also a full</w:t>
      </w:r>
      <w:r w:rsidR="00F83E14" w:rsidRPr="000E65C2">
        <w:t>-</w:t>
      </w:r>
      <w:r w:rsidR="00A846AA" w:rsidRPr="000E65C2">
        <w:t>standard employer, you may also customize and use the model exposure control plan in this</w:t>
      </w:r>
      <w:r w:rsidR="00B45113" w:rsidRPr="000E65C2">
        <w:t xml:space="preserve"> current</w:t>
      </w:r>
      <w:r w:rsidR="00A846AA" w:rsidRPr="000E65C2">
        <w:t xml:space="preserve"> document.</w:t>
      </w:r>
    </w:p>
    <w:p w14:paraId="44EACF0B" w14:textId="55E3340A" w:rsidR="000F3EC4" w:rsidRPr="007E5CF1" w:rsidRDefault="00D30F05" w:rsidP="007E5CF1">
      <w:pPr>
        <w:pStyle w:val="BodyText"/>
        <w:spacing w:before="300"/>
        <w:rPr>
          <w:color w:val="C00000"/>
        </w:rPr>
      </w:pPr>
      <w:r w:rsidRPr="000E65C2">
        <w:t xml:space="preserve">Although the procedures in this document contain all the required sections, they are not complete. This is only a blank template that employers may customize to create their own procedures. </w:t>
      </w:r>
      <w:r w:rsidR="00E50B79">
        <w:t>The employer must carefully think about how to</w:t>
      </w:r>
      <w:r w:rsidR="00E50B79" w:rsidRPr="000F3EC4">
        <w:t xml:space="preserve"> implement requirements. </w:t>
      </w:r>
      <w:r w:rsidRPr="000E65C2">
        <w:t xml:space="preserve">If the employer does not fill in the </w:t>
      </w:r>
      <w:r w:rsidR="00E50B79">
        <w:t>program</w:t>
      </w:r>
      <w:r w:rsidRPr="000E65C2">
        <w:t xml:space="preserve"> </w:t>
      </w:r>
      <w:r w:rsidR="0079512D">
        <w:t xml:space="preserve">and tables </w:t>
      </w:r>
      <w:r w:rsidRPr="000E65C2">
        <w:t>with their own information and procedures</w:t>
      </w:r>
      <w:r w:rsidR="00E50B79">
        <w:t xml:space="preserve"> and check the appropriate boxes to reflect their own procedures</w:t>
      </w:r>
      <w:r w:rsidRPr="000E65C2">
        <w:t>, then the document does not fulfill the requirements for a written plan.</w:t>
      </w:r>
    </w:p>
    <w:p w14:paraId="7EED883D" w14:textId="6E5F206D" w:rsidR="000F3EC4" w:rsidRDefault="000F3EC4" w:rsidP="007E5CF1">
      <w:pPr>
        <w:pStyle w:val="BodyText"/>
        <w:spacing w:before="300"/>
      </w:pPr>
      <w:r w:rsidRPr="000F3EC4">
        <w:t xml:space="preserve">Using these model programs does not guarantee that your program will meet regulatory requirements, but it will help </w:t>
      </w:r>
      <w:r>
        <w:t>in development</w:t>
      </w:r>
      <w:r w:rsidR="0058223D">
        <w:t xml:space="preserve"> of the programs</w:t>
      </w:r>
      <w:r>
        <w:t xml:space="preserve">. </w:t>
      </w:r>
    </w:p>
    <w:p w14:paraId="526BF2BA" w14:textId="53FDD4AA" w:rsidR="00DA166C" w:rsidRDefault="00DA166C" w:rsidP="00DA166C">
      <w:pPr>
        <w:pStyle w:val="BodyText"/>
        <w:spacing w:before="480"/>
        <w:jc w:val="center"/>
      </w:pPr>
      <w:r>
        <w:rPr>
          <w:noProof/>
        </w:rPr>
        <w:drawing>
          <wp:inline distT="0" distB="0" distL="0" distR="0" wp14:anchorId="706DCF7B" wp14:editId="3FBD97D9">
            <wp:extent cx="1219202" cy="609601"/>
            <wp:effectExtent l="0" t="0" r="0" b="0"/>
            <wp:docPr id="1" name="Picture 1" descr="State of California Department of industrial relations, cal osh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L-OSHA-DIR-Color-Sm approved log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19202" cy="609601"/>
                    </a:xfrm>
                    <a:prstGeom prst="rect">
                      <a:avLst/>
                    </a:prstGeom>
                  </pic:spPr>
                </pic:pic>
              </a:graphicData>
            </a:graphic>
          </wp:inline>
        </w:drawing>
      </w:r>
    </w:p>
    <w:p w14:paraId="684BD92F" w14:textId="77777777" w:rsidR="00DA166C" w:rsidRPr="00B4497C" w:rsidRDefault="00DA166C" w:rsidP="00DA166C">
      <w:pPr>
        <w:pStyle w:val="BodyText"/>
        <w:jc w:val="center"/>
        <w:rPr>
          <w:rFonts w:ascii="Arial" w:hAnsi="Arial" w:cs="Arial"/>
          <w:b/>
          <w:szCs w:val="20"/>
        </w:rPr>
      </w:pPr>
      <w:r w:rsidRPr="00B4497C">
        <w:rPr>
          <w:rFonts w:ascii="Arial" w:hAnsi="Arial" w:cs="Arial"/>
          <w:b/>
          <w:szCs w:val="20"/>
        </w:rPr>
        <w:t>Cal/OSHA Publications Unit</w:t>
      </w:r>
    </w:p>
    <w:p w14:paraId="40D7D4D0" w14:textId="14FC5231" w:rsidR="00DA166C" w:rsidRPr="00B4497C" w:rsidRDefault="006F56BA" w:rsidP="00DA166C">
      <w:pPr>
        <w:pStyle w:val="BodyText"/>
        <w:jc w:val="center"/>
        <w:rPr>
          <w:rFonts w:ascii="Arial" w:hAnsi="Arial" w:cs="Arial"/>
          <w:b/>
          <w:szCs w:val="20"/>
        </w:rPr>
      </w:pPr>
      <w:bookmarkStart w:id="1" w:name="_GoBack"/>
      <w:r>
        <w:rPr>
          <w:rFonts w:ascii="Arial" w:hAnsi="Arial" w:cs="Arial"/>
          <w:b/>
          <w:szCs w:val="20"/>
        </w:rPr>
        <w:t>January 2020</w:t>
      </w:r>
    </w:p>
    <w:bookmarkEnd w:id="1"/>
    <w:p w14:paraId="2A470127" w14:textId="083F08B9" w:rsidR="00DA166C" w:rsidRDefault="00DA166C">
      <w:pPr>
        <w:rPr>
          <w:rFonts w:ascii="Verdana" w:eastAsia="Times New Roman" w:hAnsi="Verdana" w:cstheme="minorHAnsi"/>
          <w:color w:val="000000"/>
          <w:sz w:val="24"/>
          <w:szCs w:val="24"/>
        </w:rPr>
      </w:pPr>
      <w:r>
        <w:rPr>
          <w:rFonts w:ascii="Verdana" w:eastAsia="Times New Roman" w:hAnsi="Verdana" w:cstheme="minorHAnsi"/>
          <w:color w:val="000000"/>
          <w:sz w:val="24"/>
          <w:szCs w:val="24"/>
        </w:rPr>
        <w:br w:type="page"/>
      </w:r>
    </w:p>
    <w:p w14:paraId="0DE4076A" w14:textId="110CFE5E" w:rsidR="004669BE" w:rsidRDefault="008E380B" w:rsidP="004669BE">
      <w:pPr>
        <w:pStyle w:val="Heading2"/>
      </w:pPr>
      <w:bookmarkStart w:id="2" w:name="_Toc23320167"/>
      <w:bookmarkStart w:id="3" w:name="_Toc23321011"/>
      <w:r w:rsidRPr="000E65C2">
        <w:lastRenderedPageBreak/>
        <w:t xml:space="preserve">ATD Exposure </w:t>
      </w:r>
      <w:r w:rsidRPr="000F3EC4">
        <w:t>Control</w:t>
      </w:r>
      <w:r w:rsidRPr="000E65C2">
        <w:t xml:space="preserve"> Plan</w:t>
      </w:r>
      <w:bookmarkStart w:id="4" w:name="_Toc23320168"/>
      <w:bookmarkStart w:id="5" w:name="_Toc23321012"/>
      <w:bookmarkEnd w:id="2"/>
      <w:bookmarkEnd w:id="3"/>
      <w:r w:rsidR="00764094">
        <w:br/>
      </w:r>
      <w:bookmarkEnd w:id="4"/>
      <w:bookmarkEnd w:id="5"/>
    </w:p>
    <w:p w14:paraId="72D401CD" w14:textId="72DA91F6" w:rsidR="004669BE" w:rsidRDefault="004669BE" w:rsidP="004669BE"/>
    <w:p w14:paraId="6B1665AE" w14:textId="7E0C8EDF" w:rsidR="004669BE" w:rsidRPr="004669BE" w:rsidRDefault="004669BE" w:rsidP="004669BE">
      <w:pPr>
        <w:jc w:val="center"/>
        <w:rPr>
          <w:color w:val="FF0000"/>
          <w:sz w:val="48"/>
          <w:szCs w:val="48"/>
        </w:rPr>
      </w:pPr>
      <w:r w:rsidRPr="004669BE">
        <w:rPr>
          <w:color w:val="FF0000"/>
          <w:sz w:val="48"/>
          <w:szCs w:val="48"/>
        </w:rPr>
        <w:t>Removed on O</w:t>
      </w:r>
      <w:r>
        <w:rPr>
          <w:color w:val="FF0000"/>
          <w:sz w:val="48"/>
          <w:szCs w:val="48"/>
        </w:rPr>
        <w:t>ctober 29, 2021</w:t>
      </w:r>
    </w:p>
    <w:p w14:paraId="461E8D0B" w14:textId="79271325" w:rsidR="004669BE" w:rsidRDefault="004669BE" w:rsidP="004669BE">
      <w:pPr>
        <w:jc w:val="center"/>
        <w:rPr>
          <w:color w:val="FF0000"/>
          <w:sz w:val="72"/>
          <w:szCs w:val="72"/>
        </w:rPr>
      </w:pPr>
      <w:r w:rsidRPr="004669BE">
        <w:rPr>
          <w:color w:val="FF0000"/>
          <w:sz w:val="72"/>
          <w:szCs w:val="72"/>
        </w:rPr>
        <w:t>UPDATE PENDING</w:t>
      </w:r>
    </w:p>
    <w:p w14:paraId="34F47457" w14:textId="77777777" w:rsidR="004669BE" w:rsidRPr="004669BE" w:rsidRDefault="004669BE" w:rsidP="004669BE">
      <w:pPr>
        <w:jc w:val="center"/>
        <w:rPr>
          <w:color w:val="FF0000"/>
          <w:sz w:val="72"/>
          <w:szCs w:val="72"/>
        </w:rPr>
      </w:pPr>
    </w:p>
    <w:sectPr w:rsidR="004669BE" w:rsidRPr="004669BE" w:rsidSect="00B4497C">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8E5A1" w14:textId="77777777" w:rsidR="00C9095E" w:rsidRDefault="00C9095E" w:rsidP="00D067F8">
      <w:r>
        <w:separator/>
      </w:r>
    </w:p>
  </w:endnote>
  <w:endnote w:type="continuationSeparator" w:id="0">
    <w:p w14:paraId="4F7B8382" w14:textId="77777777" w:rsidR="00C9095E" w:rsidRDefault="00C9095E" w:rsidP="00D0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205521"/>
      <w:docPartObj>
        <w:docPartGallery w:val="Page Numbers (Bottom of Page)"/>
        <w:docPartUnique/>
      </w:docPartObj>
    </w:sdtPr>
    <w:sdtEndPr/>
    <w:sdtContent>
      <w:sdt>
        <w:sdtPr>
          <w:id w:val="1728636285"/>
          <w:docPartObj>
            <w:docPartGallery w:val="Page Numbers (Top of Page)"/>
            <w:docPartUnique/>
          </w:docPartObj>
        </w:sdtPr>
        <w:sdtEndPr/>
        <w:sdtContent>
          <w:p w14:paraId="77CC4FEA" w14:textId="66EF136A" w:rsidR="00C85306" w:rsidRDefault="00C8530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669B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669BE">
              <w:rPr>
                <w:b/>
                <w:bCs/>
                <w:noProof/>
              </w:rPr>
              <w:t>3</w:t>
            </w:r>
            <w:r>
              <w:rPr>
                <w:b/>
                <w:bCs/>
                <w:sz w:val="24"/>
                <w:szCs w:val="24"/>
              </w:rPr>
              <w:fldChar w:fldCharType="end"/>
            </w:r>
          </w:p>
        </w:sdtContent>
      </w:sdt>
    </w:sdtContent>
  </w:sdt>
  <w:p w14:paraId="3E300F1C" w14:textId="77777777" w:rsidR="00C85306" w:rsidRDefault="00C853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7174B" w14:textId="77777777" w:rsidR="00C9095E" w:rsidRDefault="00C9095E" w:rsidP="00D067F8">
      <w:r>
        <w:separator/>
      </w:r>
    </w:p>
  </w:footnote>
  <w:footnote w:type="continuationSeparator" w:id="0">
    <w:p w14:paraId="3C8681AA" w14:textId="77777777" w:rsidR="00C9095E" w:rsidRDefault="00C9095E" w:rsidP="00D06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06E3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E1805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B78613E"/>
    <w:lvl w:ilvl="0">
      <w:start w:val="1"/>
      <w:numFmt w:val="decimal"/>
      <w:lvlText w:val="%1."/>
      <w:lvlJc w:val="left"/>
      <w:pPr>
        <w:tabs>
          <w:tab w:val="num" w:pos="1080"/>
        </w:tabs>
        <w:ind w:left="1080" w:hanging="360"/>
      </w:pPr>
    </w:lvl>
  </w:abstractNum>
  <w:abstractNum w:abstractNumId="3" w15:restartNumberingAfterBreak="0">
    <w:nsid w:val="FFFFFF80"/>
    <w:multiLevelType w:val="singleLevel"/>
    <w:tmpl w:val="E2B8376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76A0539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D70505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4D2E442E"/>
    <w:lvl w:ilvl="0">
      <w:start w:val="1"/>
      <w:numFmt w:val="decimal"/>
      <w:pStyle w:val="ListNumber"/>
      <w:lvlText w:val="%1."/>
      <w:lvlJc w:val="left"/>
      <w:pPr>
        <w:tabs>
          <w:tab w:val="num" w:pos="360"/>
        </w:tabs>
        <w:ind w:left="360" w:hanging="360"/>
      </w:pPr>
    </w:lvl>
  </w:abstractNum>
  <w:abstractNum w:abstractNumId="7" w15:restartNumberingAfterBreak="0">
    <w:nsid w:val="00706FFB"/>
    <w:multiLevelType w:val="hybridMultilevel"/>
    <w:tmpl w:val="C21EA3B0"/>
    <w:lvl w:ilvl="0" w:tplc="84FC4A16">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06B50BE1"/>
    <w:multiLevelType w:val="hybridMultilevel"/>
    <w:tmpl w:val="45346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11655"/>
    <w:multiLevelType w:val="hybridMultilevel"/>
    <w:tmpl w:val="A7DC1E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B4951"/>
    <w:multiLevelType w:val="hybridMultilevel"/>
    <w:tmpl w:val="5998A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01306"/>
    <w:multiLevelType w:val="hybridMultilevel"/>
    <w:tmpl w:val="6C1C0D76"/>
    <w:lvl w:ilvl="0" w:tplc="E848C29C">
      <w:start w:val="1"/>
      <w:numFmt w:val="decimal"/>
      <w:lvlText w:val="%1."/>
      <w:lvlJc w:val="left"/>
      <w:pPr>
        <w:ind w:left="720" w:hanging="360"/>
      </w:pPr>
      <w:rPr>
        <w:rFonts w:asciiTheme="minorHAnsi" w:hAnsiTheme="minorHAnsi"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4809C9"/>
    <w:multiLevelType w:val="hybridMultilevel"/>
    <w:tmpl w:val="89E6A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D33988"/>
    <w:multiLevelType w:val="hybridMultilevel"/>
    <w:tmpl w:val="3468D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517764"/>
    <w:multiLevelType w:val="hybridMultilevel"/>
    <w:tmpl w:val="A102555E"/>
    <w:lvl w:ilvl="0" w:tplc="70EA50B6">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F91D7D"/>
    <w:multiLevelType w:val="hybridMultilevel"/>
    <w:tmpl w:val="19BE0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680063"/>
    <w:multiLevelType w:val="hybridMultilevel"/>
    <w:tmpl w:val="2436A5BC"/>
    <w:lvl w:ilvl="0" w:tplc="CBA64614">
      <w:start w:val="1"/>
      <w:numFmt w:val="lowerLetter"/>
      <w:pStyle w:val="ListNumber31"/>
      <w:lvlText w:val="%1."/>
      <w:lvlJc w:val="left"/>
      <w:pPr>
        <w:ind w:left="1267" w:hanging="360"/>
      </w:pPr>
    </w:lvl>
    <w:lvl w:ilvl="1" w:tplc="40090019" w:tentative="1">
      <w:start w:val="1"/>
      <w:numFmt w:val="lowerLetter"/>
      <w:lvlText w:val="%2."/>
      <w:lvlJc w:val="left"/>
      <w:pPr>
        <w:ind w:left="1987" w:hanging="360"/>
      </w:pPr>
    </w:lvl>
    <w:lvl w:ilvl="2" w:tplc="4009001B" w:tentative="1">
      <w:start w:val="1"/>
      <w:numFmt w:val="lowerRoman"/>
      <w:lvlText w:val="%3."/>
      <w:lvlJc w:val="right"/>
      <w:pPr>
        <w:ind w:left="2707" w:hanging="180"/>
      </w:pPr>
    </w:lvl>
    <w:lvl w:ilvl="3" w:tplc="4009000F" w:tentative="1">
      <w:start w:val="1"/>
      <w:numFmt w:val="decimal"/>
      <w:lvlText w:val="%4."/>
      <w:lvlJc w:val="left"/>
      <w:pPr>
        <w:ind w:left="3427" w:hanging="360"/>
      </w:pPr>
    </w:lvl>
    <w:lvl w:ilvl="4" w:tplc="40090019" w:tentative="1">
      <w:start w:val="1"/>
      <w:numFmt w:val="lowerLetter"/>
      <w:lvlText w:val="%5."/>
      <w:lvlJc w:val="left"/>
      <w:pPr>
        <w:ind w:left="4147" w:hanging="360"/>
      </w:pPr>
    </w:lvl>
    <w:lvl w:ilvl="5" w:tplc="4009001B" w:tentative="1">
      <w:start w:val="1"/>
      <w:numFmt w:val="lowerRoman"/>
      <w:lvlText w:val="%6."/>
      <w:lvlJc w:val="right"/>
      <w:pPr>
        <w:ind w:left="4867" w:hanging="180"/>
      </w:pPr>
    </w:lvl>
    <w:lvl w:ilvl="6" w:tplc="4009000F" w:tentative="1">
      <w:start w:val="1"/>
      <w:numFmt w:val="decimal"/>
      <w:lvlText w:val="%7."/>
      <w:lvlJc w:val="left"/>
      <w:pPr>
        <w:ind w:left="5587" w:hanging="360"/>
      </w:pPr>
    </w:lvl>
    <w:lvl w:ilvl="7" w:tplc="40090019" w:tentative="1">
      <w:start w:val="1"/>
      <w:numFmt w:val="lowerLetter"/>
      <w:lvlText w:val="%8."/>
      <w:lvlJc w:val="left"/>
      <w:pPr>
        <w:ind w:left="6307" w:hanging="360"/>
      </w:pPr>
    </w:lvl>
    <w:lvl w:ilvl="8" w:tplc="4009001B" w:tentative="1">
      <w:start w:val="1"/>
      <w:numFmt w:val="lowerRoman"/>
      <w:lvlText w:val="%9."/>
      <w:lvlJc w:val="right"/>
      <w:pPr>
        <w:ind w:left="7027" w:hanging="180"/>
      </w:pPr>
    </w:lvl>
  </w:abstractNum>
  <w:num w:numId="1">
    <w:abstractNumId w:val="5"/>
  </w:num>
  <w:num w:numId="2">
    <w:abstractNumId w:val="6"/>
  </w:num>
  <w:num w:numId="3">
    <w:abstractNumId w:val="9"/>
  </w:num>
  <w:num w:numId="4">
    <w:abstractNumId w:val="8"/>
  </w:num>
  <w:num w:numId="5">
    <w:abstractNumId w:val="11"/>
  </w:num>
  <w:num w:numId="6">
    <w:abstractNumId w:val="13"/>
  </w:num>
  <w:num w:numId="7">
    <w:abstractNumId w:val="10"/>
  </w:num>
  <w:num w:numId="8">
    <w:abstractNumId w:val="15"/>
  </w:num>
  <w:num w:numId="9">
    <w:abstractNumId w:val="12"/>
  </w:num>
  <w:num w:numId="10">
    <w:abstractNumId w:val="14"/>
  </w:num>
  <w:num w:numId="11">
    <w:abstractNumId w:val="7"/>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4"/>
  </w:num>
  <w:num w:numId="25">
    <w:abstractNumId w:val="3"/>
  </w:num>
  <w:num w:numId="26">
    <w:abstractNumId w:val="2"/>
  </w:num>
  <w:num w:numId="27">
    <w:abstractNumId w:val="1"/>
  </w:num>
  <w:num w:numId="28">
    <w:abstractNumId w:val="0"/>
  </w:num>
  <w:num w:numId="29">
    <w:abstractNumId w:val="6"/>
    <w:lvlOverride w:ilvl="0">
      <w:startOverride w:val="1"/>
    </w:lvlOverride>
  </w:num>
  <w:num w:numId="30">
    <w:abstractNumId w:val="16"/>
  </w:num>
  <w:num w:numId="31">
    <w:abstractNumId w:val="16"/>
  </w:num>
  <w:num w:numId="3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0M7I0NDE2MzI0NDFQ0lEKTi0uzszPAykwMa4FAM6x+44tAAAA"/>
  </w:docVars>
  <w:rsids>
    <w:rsidRoot w:val="00483104"/>
    <w:rsid w:val="0000413F"/>
    <w:rsid w:val="000048ED"/>
    <w:rsid w:val="00004B8F"/>
    <w:rsid w:val="00006A82"/>
    <w:rsid w:val="00007C44"/>
    <w:rsid w:val="00010144"/>
    <w:rsid w:val="00010F01"/>
    <w:rsid w:val="00012D1A"/>
    <w:rsid w:val="00012F4A"/>
    <w:rsid w:val="00014C75"/>
    <w:rsid w:val="00016872"/>
    <w:rsid w:val="0002067F"/>
    <w:rsid w:val="000219DD"/>
    <w:rsid w:val="00024214"/>
    <w:rsid w:val="00025304"/>
    <w:rsid w:val="000260B4"/>
    <w:rsid w:val="00030B21"/>
    <w:rsid w:val="00035572"/>
    <w:rsid w:val="00035AE4"/>
    <w:rsid w:val="0003606E"/>
    <w:rsid w:val="00036D38"/>
    <w:rsid w:val="00037F95"/>
    <w:rsid w:val="000435C3"/>
    <w:rsid w:val="0004656F"/>
    <w:rsid w:val="00055AF8"/>
    <w:rsid w:val="0006132F"/>
    <w:rsid w:val="00063054"/>
    <w:rsid w:val="000638B7"/>
    <w:rsid w:val="0006432E"/>
    <w:rsid w:val="00065D5E"/>
    <w:rsid w:val="000672BD"/>
    <w:rsid w:val="00070BDE"/>
    <w:rsid w:val="000753CB"/>
    <w:rsid w:val="00076D2A"/>
    <w:rsid w:val="00076D94"/>
    <w:rsid w:val="00082B02"/>
    <w:rsid w:val="000830C7"/>
    <w:rsid w:val="00083321"/>
    <w:rsid w:val="00085472"/>
    <w:rsid w:val="0009542B"/>
    <w:rsid w:val="00095848"/>
    <w:rsid w:val="00096D43"/>
    <w:rsid w:val="000A216D"/>
    <w:rsid w:val="000A3A14"/>
    <w:rsid w:val="000A3CF7"/>
    <w:rsid w:val="000A3F96"/>
    <w:rsid w:val="000A54CD"/>
    <w:rsid w:val="000A5A8C"/>
    <w:rsid w:val="000A5AD7"/>
    <w:rsid w:val="000A66BE"/>
    <w:rsid w:val="000A6B18"/>
    <w:rsid w:val="000A6CDD"/>
    <w:rsid w:val="000A74EF"/>
    <w:rsid w:val="000B30BB"/>
    <w:rsid w:val="000B533B"/>
    <w:rsid w:val="000C0192"/>
    <w:rsid w:val="000C1605"/>
    <w:rsid w:val="000C27FF"/>
    <w:rsid w:val="000C577A"/>
    <w:rsid w:val="000C58B1"/>
    <w:rsid w:val="000C5AB3"/>
    <w:rsid w:val="000C5E94"/>
    <w:rsid w:val="000C782F"/>
    <w:rsid w:val="000C792F"/>
    <w:rsid w:val="000D2FED"/>
    <w:rsid w:val="000D38A2"/>
    <w:rsid w:val="000D54FF"/>
    <w:rsid w:val="000D5AA2"/>
    <w:rsid w:val="000D70AF"/>
    <w:rsid w:val="000D78E2"/>
    <w:rsid w:val="000E2E64"/>
    <w:rsid w:val="000E42B7"/>
    <w:rsid w:val="000E5D5B"/>
    <w:rsid w:val="000E62FA"/>
    <w:rsid w:val="000E65C2"/>
    <w:rsid w:val="000F10DD"/>
    <w:rsid w:val="000F150C"/>
    <w:rsid w:val="000F163A"/>
    <w:rsid w:val="000F3EC4"/>
    <w:rsid w:val="000F7C36"/>
    <w:rsid w:val="00102226"/>
    <w:rsid w:val="00102444"/>
    <w:rsid w:val="00105E9C"/>
    <w:rsid w:val="0011118D"/>
    <w:rsid w:val="00112997"/>
    <w:rsid w:val="001132F1"/>
    <w:rsid w:val="001146F6"/>
    <w:rsid w:val="001150B0"/>
    <w:rsid w:val="00115ABD"/>
    <w:rsid w:val="00117306"/>
    <w:rsid w:val="001244F3"/>
    <w:rsid w:val="00127FD1"/>
    <w:rsid w:val="00132515"/>
    <w:rsid w:val="0013326B"/>
    <w:rsid w:val="00134810"/>
    <w:rsid w:val="00134877"/>
    <w:rsid w:val="001363F2"/>
    <w:rsid w:val="0013666B"/>
    <w:rsid w:val="00137EA1"/>
    <w:rsid w:val="00140856"/>
    <w:rsid w:val="001409D5"/>
    <w:rsid w:val="00141A12"/>
    <w:rsid w:val="001426A0"/>
    <w:rsid w:val="0014372E"/>
    <w:rsid w:val="00144336"/>
    <w:rsid w:val="00144B2C"/>
    <w:rsid w:val="00144D97"/>
    <w:rsid w:val="00146506"/>
    <w:rsid w:val="00150AD4"/>
    <w:rsid w:val="00151DD4"/>
    <w:rsid w:val="00152266"/>
    <w:rsid w:val="001601A0"/>
    <w:rsid w:val="001612F4"/>
    <w:rsid w:val="0016200A"/>
    <w:rsid w:val="00163F0E"/>
    <w:rsid w:val="00164934"/>
    <w:rsid w:val="00166D31"/>
    <w:rsid w:val="00167372"/>
    <w:rsid w:val="0016796B"/>
    <w:rsid w:val="00167D45"/>
    <w:rsid w:val="00172C70"/>
    <w:rsid w:val="00173E2D"/>
    <w:rsid w:val="001748C1"/>
    <w:rsid w:val="00176F26"/>
    <w:rsid w:val="00176F61"/>
    <w:rsid w:val="001804E5"/>
    <w:rsid w:val="00180C1C"/>
    <w:rsid w:val="00180C61"/>
    <w:rsid w:val="00182120"/>
    <w:rsid w:val="001835D0"/>
    <w:rsid w:val="00183C95"/>
    <w:rsid w:val="00183C97"/>
    <w:rsid w:val="00185BEC"/>
    <w:rsid w:val="00191548"/>
    <w:rsid w:val="00191E11"/>
    <w:rsid w:val="00193016"/>
    <w:rsid w:val="00193018"/>
    <w:rsid w:val="001971C0"/>
    <w:rsid w:val="001A0CB7"/>
    <w:rsid w:val="001A28EE"/>
    <w:rsid w:val="001A616F"/>
    <w:rsid w:val="001B0089"/>
    <w:rsid w:val="001B0844"/>
    <w:rsid w:val="001B12D8"/>
    <w:rsid w:val="001B2620"/>
    <w:rsid w:val="001B31BD"/>
    <w:rsid w:val="001B3EA0"/>
    <w:rsid w:val="001B49CF"/>
    <w:rsid w:val="001B6494"/>
    <w:rsid w:val="001B724F"/>
    <w:rsid w:val="001C0C95"/>
    <w:rsid w:val="001C0F6B"/>
    <w:rsid w:val="001C6167"/>
    <w:rsid w:val="001C64BB"/>
    <w:rsid w:val="001C64ED"/>
    <w:rsid w:val="001D2145"/>
    <w:rsid w:val="001D2ADD"/>
    <w:rsid w:val="001D2BC4"/>
    <w:rsid w:val="001D3543"/>
    <w:rsid w:val="001D38D6"/>
    <w:rsid w:val="001D5C47"/>
    <w:rsid w:val="001D6C82"/>
    <w:rsid w:val="001E0C8B"/>
    <w:rsid w:val="001E2812"/>
    <w:rsid w:val="001E6DF9"/>
    <w:rsid w:val="001F0116"/>
    <w:rsid w:val="001F064E"/>
    <w:rsid w:val="001F2C05"/>
    <w:rsid w:val="001F2D44"/>
    <w:rsid w:val="001F37CB"/>
    <w:rsid w:val="001F3FE5"/>
    <w:rsid w:val="001F4076"/>
    <w:rsid w:val="001F5450"/>
    <w:rsid w:val="001F5FE2"/>
    <w:rsid w:val="001F736E"/>
    <w:rsid w:val="00202177"/>
    <w:rsid w:val="0020223B"/>
    <w:rsid w:val="002107B3"/>
    <w:rsid w:val="00211C7A"/>
    <w:rsid w:val="0021233B"/>
    <w:rsid w:val="00212398"/>
    <w:rsid w:val="0021261C"/>
    <w:rsid w:val="00213B26"/>
    <w:rsid w:val="00215C05"/>
    <w:rsid w:val="0021728A"/>
    <w:rsid w:val="00217F0D"/>
    <w:rsid w:val="002247DC"/>
    <w:rsid w:val="00224A84"/>
    <w:rsid w:val="00230E6F"/>
    <w:rsid w:val="0023343C"/>
    <w:rsid w:val="00234196"/>
    <w:rsid w:val="00236C0D"/>
    <w:rsid w:val="00236E38"/>
    <w:rsid w:val="00237538"/>
    <w:rsid w:val="0025194A"/>
    <w:rsid w:val="00251A5A"/>
    <w:rsid w:val="00252764"/>
    <w:rsid w:val="00253644"/>
    <w:rsid w:val="0025383D"/>
    <w:rsid w:val="00253E7D"/>
    <w:rsid w:val="0025584C"/>
    <w:rsid w:val="00255E6E"/>
    <w:rsid w:val="00265621"/>
    <w:rsid w:val="00265C27"/>
    <w:rsid w:val="002660B8"/>
    <w:rsid w:val="002728EF"/>
    <w:rsid w:val="00272EF4"/>
    <w:rsid w:val="0027374D"/>
    <w:rsid w:val="00275A68"/>
    <w:rsid w:val="00275C8B"/>
    <w:rsid w:val="00276802"/>
    <w:rsid w:val="00280D81"/>
    <w:rsid w:val="002909A1"/>
    <w:rsid w:val="002910AE"/>
    <w:rsid w:val="00291A81"/>
    <w:rsid w:val="0029497D"/>
    <w:rsid w:val="0029545B"/>
    <w:rsid w:val="002A0708"/>
    <w:rsid w:val="002A38B4"/>
    <w:rsid w:val="002A593C"/>
    <w:rsid w:val="002A7451"/>
    <w:rsid w:val="002B1260"/>
    <w:rsid w:val="002B1AD6"/>
    <w:rsid w:val="002B4A2D"/>
    <w:rsid w:val="002B6200"/>
    <w:rsid w:val="002B6B15"/>
    <w:rsid w:val="002B7EC1"/>
    <w:rsid w:val="002B7EC4"/>
    <w:rsid w:val="002C0C06"/>
    <w:rsid w:val="002C1AD7"/>
    <w:rsid w:val="002C2785"/>
    <w:rsid w:val="002C51EA"/>
    <w:rsid w:val="002C6F6E"/>
    <w:rsid w:val="002C6FFE"/>
    <w:rsid w:val="002C7E5F"/>
    <w:rsid w:val="002D2B4B"/>
    <w:rsid w:val="002D3601"/>
    <w:rsid w:val="002D38E3"/>
    <w:rsid w:val="002D3901"/>
    <w:rsid w:val="002D49ED"/>
    <w:rsid w:val="002D70B2"/>
    <w:rsid w:val="002D7487"/>
    <w:rsid w:val="002E0659"/>
    <w:rsid w:val="002E3E72"/>
    <w:rsid w:val="002E4782"/>
    <w:rsid w:val="002E64F6"/>
    <w:rsid w:val="002E7715"/>
    <w:rsid w:val="002E781E"/>
    <w:rsid w:val="002F1046"/>
    <w:rsid w:val="002F2647"/>
    <w:rsid w:val="002F590F"/>
    <w:rsid w:val="00301092"/>
    <w:rsid w:val="00302C08"/>
    <w:rsid w:val="00303D05"/>
    <w:rsid w:val="00304502"/>
    <w:rsid w:val="003067E3"/>
    <w:rsid w:val="00307F50"/>
    <w:rsid w:val="003156D3"/>
    <w:rsid w:val="00317C95"/>
    <w:rsid w:val="003261D1"/>
    <w:rsid w:val="00326886"/>
    <w:rsid w:val="00326AF3"/>
    <w:rsid w:val="00327048"/>
    <w:rsid w:val="00327DB2"/>
    <w:rsid w:val="003303A3"/>
    <w:rsid w:val="003306A2"/>
    <w:rsid w:val="003332E5"/>
    <w:rsid w:val="003338D3"/>
    <w:rsid w:val="00333A6A"/>
    <w:rsid w:val="003373E2"/>
    <w:rsid w:val="0034184A"/>
    <w:rsid w:val="00344A0B"/>
    <w:rsid w:val="0034706A"/>
    <w:rsid w:val="00347EDB"/>
    <w:rsid w:val="0035043B"/>
    <w:rsid w:val="0035141D"/>
    <w:rsid w:val="0035265C"/>
    <w:rsid w:val="0036043F"/>
    <w:rsid w:val="003604C8"/>
    <w:rsid w:val="00360787"/>
    <w:rsid w:val="003616E0"/>
    <w:rsid w:val="00361DCF"/>
    <w:rsid w:val="003628F6"/>
    <w:rsid w:val="00365649"/>
    <w:rsid w:val="003658CD"/>
    <w:rsid w:val="003658E2"/>
    <w:rsid w:val="00365C20"/>
    <w:rsid w:val="003667AD"/>
    <w:rsid w:val="003734E9"/>
    <w:rsid w:val="00373C6A"/>
    <w:rsid w:val="00374F26"/>
    <w:rsid w:val="003767B9"/>
    <w:rsid w:val="00376CF7"/>
    <w:rsid w:val="003821F7"/>
    <w:rsid w:val="003829C6"/>
    <w:rsid w:val="0038697C"/>
    <w:rsid w:val="00387A48"/>
    <w:rsid w:val="00387ABA"/>
    <w:rsid w:val="003911C2"/>
    <w:rsid w:val="003916AD"/>
    <w:rsid w:val="00392747"/>
    <w:rsid w:val="00392783"/>
    <w:rsid w:val="0039406C"/>
    <w:rsid w:val="00394319"/>
    <w:rsid w:val="00395493"/>
    <w:rsid w:val="00396D8E"/>
    <w:rsid w:val="00397DA7"/>
    <w:rsid w:val="003A1253"/>
    <w:rsid w:val="003A36F0"/>
    <w:rsid w:val="003A6DC7"/>
    <w:rsid w:val="003A7399"/>
    <w:rsid w:val="003B09BA"/>
    <w:rsid w:val="003B15F1"/>
    <w:rsid w:val="003B2472"/>
    <w:rsid w:val="003B266E"/>
    <w:rsid w:val="003B3057"/>
    <w:rsid w:val="003B3F32"/>
    <w:rsid w:val="003B763C"/>
    <w:rsid w:val="003C1942"/>
    <w:rsid w:val="003C31CC"/>
    <w:rsid w:val="003C42C5"/>
    <w:rsid w:val="003C61CD"/>
    <w:rsid w:val="003C61F4"/>
    <w:rsid w:val="003C70D0"/>
    <w:rsid w:val="003D1F0C"/>
    <w:rsid w:val="003D263C"/>
    <w:rsid w:val="003D275B"/>
    <w:rsid w:val="003D61E2"/>
    <w:rsid w:val="003E11A1"/>
    <w:rsid w:val="003E5AF8"/>
    <w:rsid w:val="003F0642"/>
    <w:rsid w:val="003F0CA0"/>
    <w:rsid w:val="003F0E6E"/>
    <w:rsid w:val="00400914"/>
    <w:rsid w:val="0040124C"/>
    <w:rsid w:val="00402201"/>
    <w:rsid w:val="004039EA"/>
    <w:rsid w:val="00406247"/>
    <w:rsid w:val="00407151"/>
    <w:rsid w:val="00410E19"/>
    <w:rsid w:val="004111A5"/>
    <w:rsid w:val="00413403"/>
    <w:rsid w:val="004141AD"/>
    <w:rsid w:val="0041483C"/>
    <w:rsid w:val="00416D4A"/>
    <w:rsid w:val="004215D0"/>
    <w:rsid w:val="00423275"/>
    <w:rsid w:val="00423FBA"/>
    <w:rsid w:val="00424DDD"/>
    <w:rsid w:val="00426576"/>
    <w:rsid w:val="004302A5"/>
    <w:rsid w:val="00430BD1"/>
    <w:rsid w:val="00433E15"/>
    <w:rsid w:val="00436DB5"/>
    <w:rsid w:val="00436FBF"/>
    <w:rsid w:val="00440F86"/>
    <w:rsid w:val="00441495"/>
    <w:rsid w:val="004418F7"/>
    <w:rsid w:val="004438B0"/>
    <w:rsid w:val="004467DD"/>
    <w:rsid w:val="00447DCE"/>
    <w:rsid w:val="00451275"/>
    <w:rsid w:val="0045142A"/>
    <w:rsid w:val="0045178F"/>
    <w:rsid w:val="004538B0"/>
    <w:rsid w:val="00454D08"/>
    <w:rsid w:val="004551EF"/>
    <w:rsid w:val="00456E61"/>
    <w:rsid w:val="00464481"/>
    <w:rsid w:val="0046452E"/>
    <w:rsid w:val="004669BE"/>
    <w:rsid w:val="004676E9"/>
    <w:rsid w:val="004677D0"/>
    <w:rsid w:val="00471160"/>
    <w:rsid w:val="0047461F"/>
    <w:rsid w:val="00480BEE"/>
    <w:rsid w:val="00480F48"/>
    <w:rsid w:val="00482845"/>
    <w:rsid w:val="00483104"/>
    <w:rsid w:val="00485E84"/>
    <w:rsid w:val="004867AD"/>
    <w:rsid w:val="0049078B"/>
    <w:rsid w:val="00491551"/>
    <w:rsid w:val="00494A46"/>
    <w:rsid w:val="004951B3"/>
    <w:rsid w:val="00496F5A"/>
    <w:rsid w:val="004A063F"/>
    <w:rsid w:val="004A197C"/>
    <w:rsid w:val="004A2F1E"/>
    <w:rsid w:val="004A40BC"/>
    <w:rsid w:val="004A5823"/>
    <w:rsid w:val="004B1713"/>
    <w:rsid w:val="004B2DE6"/>
    <w:rsid w:val="004B7339"/>
    <w:rsid w:val="004C01DE"/>
    <w:rsid w:val="004C20F2"/>
    <w:rsid w:val="004C3197"/>
    <w:rsid w:val="004C4076"/>
    <w:rsid w:val="004C41FA"/>
    <w:rsid w:val="004C50C3"/>
    <w:rsid w:val="004C7B2F"/>
    <w:rsid w:val="004D19C1"/>
    <w:rsid w:val="004D3171"/>
    <w:rsid w:val="004D3196"/>
    <w:rsid w:val="004E1B3D"/>
    <w:rsid w:val="004E54D1"/>
    <w:rsid w:val="004E69C1"/>
    <w:rsid w:val="004E7ADD"/>
    <w:rsid w:val="004F3A09"/>
    <w:rsid w:val="004F4442"/>
    <w:rsid w:val="004F4CCA"/>
    <w:rsid w:val="004F5B2E"/>
    <w:rsid w:val="004F79DF"/>
    <w:rsid w:val="004F7A00"/>
    <w:rsid w:val="005008AB"/>
    <w:rsid w:val="0050286A"/>
    <w:rsid w:val="00504C1B"/>
    <w:rsid w:val="00505BF0"/>
    <w:rsid w:val="00507281"/>
    <w:rsid w:val="00512E1A"/>
    <w:rsid w:val="00512F14"/>
    <w:rsid w:val="00513BF8"/>
    <w:rsid w:val="005141A7"/>
    <w:rsid w:val="005154F5"/>
    <w:rsid w:val="00516C93"/>
    <w:rsid w:val="00520227"/>
    <w:rsid w:val="00522745"/>
    <w:rsid w:val="00530B64"/>
    <w:rsid w:val="00532A4F"/>
    <w:rsid w:val="005345FD"/>
    <w:rsid w:val="00534A3F"/>
    <w:rsid w:val="00534BC0"/>
    <w:rsid w:val="0053505A"/>
    <w:rsid w:val="00535C8E"/>
    <w:rsid w:val="00536F86"/>
    <w:rsid w:val="00541213"/>
    <w:rsid w:val="00541EAC"/>
    <w:rsid w:val="00544407"/>
    <w:rsid w:val="00544738"/>
    <w:rsid w:val="00545361"/>
    <w:rsid w:val="0055569B"/>
    <w:rsid w:val="00557D75"/>
    <w:rsid w:val="00560287"/>
    <w:rsid w:val="00561798"/>
    <w:rsid w:val="00562748"/>
    <w:rsid w:val="005634E6"/>
    <w:rsid w:val="005639A4"/>
    <w:rsid w:val="00563A0D"/>
    <w:rsid w:val="005677A6"/>
    <w:rsid w:val="00567C8E"/>
    <w:rsid w:val="00570554"/>
    <w:rsid w:val="00571315"/>
    <w:rsid w:val="00571520"/>
    <w:rsid w:val="00571A25"/>
    <w:rsid w:val="005726A3"/>
    <w:rsid w:val="00573302"/>
    <w:rsid w:val="00573F6A"/>
    <w:rsid w:val="005758C0"/>
    <w:rsid w:val="00580004"/>
    <w:rsid w:val="0058223D"/>
    <w:rsid w:val="005853A2"/>
    <w:rsid w:val="00585897"/>
    <w:rsid w:val="005866FE"/>
    <w:rsid w:val="00586DB6"/>
    <w:rsid w:val="005876D4"/>
    <w:rsid w:val="00591FC2"/>
    <w:rsid w:val="00594EC9"/>
    <w:rsid w:val="005960B6"/>
    <w:rsid w:val="005965BA"/>
    <w:rsid w:val="005A2098"/>
    <w:rsid w:val="005A33F9"/>
    <w:rsid w:val="005A7F5E"/>
    <w:rsid w:val="005B22C1"/>
    <w:rsid w:val="005B22DE"/>
    <w:rsid w:val="005B4327"/>
    <w:rsid w:val="005B787F"/>
    <w:rsid w:val="005C09B9"/>
    <w:rsid w:val="005C3359"/>
    <w:rsid w:val="005C4902"/>
    <w:rsid w:val="005D17CB"/>
    <w:rsid w:val="005D1AF4"/>
    <w:rsid w:val="005D29E3"/>
    <w:rsid w:val="005D5B52"/>
    <w:rsid w:val="005D5BDB"/>
    <w:rsid w:val="005D6699"/>
    <w:rsid w:val="005E3184"/>
    <w:rsid w:val="005E35D0"/>
    <w:rsid w:val="005E4003"/>
    <w:rsid w:val="005E401F"/>
    <w:rsid w:val="005E4485"/>
    <w:rsid w:val="005E546D"/>
    <w:rsid w:val="005E59AF"/>
    <w:rsid w:val="005E7ABF"/>
    <w:rsid w:val="005E7AD2"/>
    <w:rsid w:val="005F249F"/>
    <w:rsid w:val="005F529E"/>
    <w:rsid w:val="005F5997"/>
    <w:rsid w:val="005F70F0"/>
    <w:rsid w:val="005F7C84"/>
    <w:rsid w:val="00600882"/>
    <w:rsid w:val="00600F72"/>
    <w:rsid w:val="00601021"/>
    <w:rsid w:val="00601633"/>
    <w:rsid w:val="006056D2"/>
    <w:rsid w:val="00605C90"/>
    <w:rsid w:val="006069A4"/>
    <w:rsid w:val="0061053A"/>
    <w:rsid w:val="006111B6"/>
    <w:rsid w:val="006114D8"/>
    <w:rsid w:val="006130D9"/>
    <w:rsid w:val="00615C3B"/>
    <w:rsid w:val="00615FAC"/>
    <w:rsid w:val="0061796D"/>
    <w:rsid w:val="006200EA"/>
    <w:rsid w:val="00621345"/>
    <w:rsid w:val="00622913"/>
    <w:rsid w:val="00622C4B"/>
    <w:rsid w:val="00623DC5"/>
    <w:rsid w:val="006248AE"/>
    <w:rsid w:val="00624F8E"/>
    <w:rsid w:val="00627651"/>
    <w:rsid w:val="006278FA"/>
    <w:rsid w:val="00627BFC"/>
    <w:rsid w:val="006303FA"/>
    <w:rsid w:val="006330E5"/>
    <w:rsid w:val="00634C27"/>
    <w:rsid w:val="00635CEF"/>
    <w:rsid w:val="00635FF1"/>
    <w:rsid w:val="006409B6"/>
    <w:rsid w:val="00643CBF"/>
    <w:rsid w:val="00645252"/>
    <w:rsid w:val="00645641"/>
    <w:rsid w:val="00646EDB"/>
    <w:rsid w:val="00647E23"/>
    <w:rsid w:val="006515F3"/>
    <w:rsid w:val="006525B0"/>
    <w:rsid w:val="00653E07"/>
    <w:rsid w:val="0065505C"/>
    <w:rsid w:val="00655A8D"/>
    <w:rsid w:val="00656BFE"/>
    <w:rsid w:val="00661F34"/>
    <w:rsid w:val="006660DB"/>
    <w:rsid w:val="006667F1"/>
    <w:rsid w:val="0066743B"/>
    <w:rsid w:val="00667458"/>
    <w:rsid w:val="00671B04"/>
    <w:rsid w:val="00672472"/>
    <w:rsid w:val="00673948"/>
    <w:rsid w:val="00676E84"/>
    <w:rsid w:val="00677A97"/>
    <w:rsid w:val="00680362"/>
    <w:rsid w:val="00682249"/>
    <w:rsid w:val="00683896"/>
    <w:rsid w:val="00683E93"/>
    <w:rsid w:val="0068628B"/>
    <w:rsid w:val="006875BF"/>
    <w:rsid w:val="00687610"/>
    <w:rsid w:val="006920D8"/>
    <w:rsid w:val="006930A8"/>
    <w:rsid w:val="00695B2A"/>
    <w:rsid w:val="006A2270"/>
    <w:rsid w:val="006A4DF5"/>
    <w:rsid w:val="006A4F6E"/>
    <w:rsid w:val="006A54AB"/>
    <w:rsid w:val="006A6F4B"/>
    <w:rsid w:val="006B06E5"/>
    <w:rsid w:val="006B0B90"/>
    <w:rsid w:val="006B0C62"/>
    <w:rsid w:val="006B35C4"/>
    <w:rsid w:val="006B50C6"/>
    <w:rsid w:val="006B5BB8"/>
    <w:rsid w:val="006B68A1"/>
    <w:rsid w:val="006B7D36"/>
    <w:rsid w:val="006C2574"/>
    <w:rsid w:val="006C3D2D"/>
    <w:rsid w:val="006C407A"/>
    <w:rsid w:val="006C47B8"/>
    <w:rsid w:val="006C6FC9"/>
    <w:rsid w:val="006D11AB"/>
    <w:rsid w:val="006D1235"/>
    <w:rsid w:val="006D2870"/>
    <w:rsid w:val="006D3D74"/>
    <w:rsid w:val="006D7366"/>
    <w:rsid w:val="006E341D"/>
    <w:rsid w:val="006E474C"/>
    <w:rsid w:val="006E48D4"/>
    <w:rsid w:val="006E7B7E"/>
    <w:rsid w:val="006F1310"/>
    <w:rsid w:val="006F2BD5"/>
    <w:rsid w:val="006F3A5E"/>
    <w:rsid w:val="006F4149"/>
    <w:rsid w:val="006F4C18"/>
    <w:rsid w:val="006F56BA"/>
    <w:rsid w:val="007002C3"/>
    <w:rsid w:val="007005C5"/>
    <w:rsid w:val="0070255C"/>
    <w:rsid w:val="007040F1"/>
    <w:rsid w:val="00704517"/>
    <w:rsid w:val="00707C92"/>
    <w:rsid w:val="00707F4F"/>
    <w:rsid w:val="007108F9"/>
    <w:rsid w:val="00711FC1"/>
    <w:rsid w:val="007120F6"/>
    <w:rsid w:val="0071217A"/>
    <w:rsid w:val="0072051F"/>
    <w:rsid w:val="00721C3E"/>
    <w:rsid w:val="00721F7F"/>
    <w:rsid w:val="00723907"/>
    <w:rsid w:val="007258B8"/>
    <w:rsid w:val="00725E50"/>
    <w:rsid w:val="0072672E"/>
    <w:rsid w:val="00727C1B"/>
    <w:rsid w:val="00732318"/>
    <w:rsid w:val="00732D6D"/>
    <w:rsid w:val="00733560"/>
    <w:rsid w:val="00733948"/>
    <w:rsid w:val="00736302"/>
    <w:rsid w:val="007378E8"/>
    <w:rsid w:val="0074005A"/>
    <w:rsid w:val="0074160F"/>
    <w:rsid w:val="00741C9D"/>
    <w:rsid w:val="007426CE"/>
    <w:rsid w:val="007434F8"/>
    <w:rsid w:val="0074510D"/>
    <w:rsid w:val="00745CD0"/>
    <w:rsid w:val="007465A6"/>
    <w:rsid w:val="00747AC8"/>
    <w:rsid w:val="00750A74"/>
    <w:rsid w:val="00752601"/>
    <w:rsid w:val="00754542"/>
    <w:rsid w:val="007563EA"/>
    <w:rsid w:val="00756681"/>
    <w:rsid w:val="007622BF"/>
    <w:rsid w:val="00764094"/>
    <w:rsid w:val="007664D2"/>
    <w:rsid w:val="0076799C"/>
    <w:rsid w:val="00770A5B"/>
    <w:rsid w:val="0077236D"/>
    <w:rsid w:val="007740D7"/>
    <w:rsid w:val="007742E3"/>
    <w:rsid w:val="007757C1"/>
    <w:rsid w:val="007779D9"/>
    <w:rsid w:val="007822C4"/>
    <w:rsid w:val="007843A1"/>
    <w:rsid w:val="0078499B"/>
    <w:rsid w:val="00784DDD"/>
    <w:rsid w:val="00787B3F"/>
    <w:rsid w:val="00792876"/>
    <w:rsid w:val="0079512D"/>
    <w:rsid w:val="00795A4E"/>
    <w:rsid w:val="00796986"/>
    <w:rsid w:val="00796C95"/>
    <w:rsid w:val="00796D02"/>
    <w:rsid w:val="007976E1"/>
    <w:rsid w:val="007A1D1A"/>
    <w:rsid w:val="007A1F42"/>
    <w:rsid w:val="007A313B"/>
    <w:rsid w:val="007B00B8"/>
    <w:rsid w:val="007B0B27"/>
    <w:rsid w:val="007B135F"/>
    <w:rsid w:val="007B21A6"/>
    <w:rsid w:val="007B2273"/>
    <w:rsid w:val="007B34C0"/>
    <w:rsid w:val="007B3913"/>
    <w:rsid w:val="007B5932"/>
    <w:rsid w:val="007B6CA6"/>
    <w:rsid w:val="007B7DDF"/>
    <w:rsid w:val="007C2A6D"/>
    <w:rsid w:val="007C4730"/>
    <w:rsid w:val="007C4B6A"/>
    <w:rsid w:val="007C78BD"/>
    <w:rsid w:val="007D268E"/>
    <w:rsid w:val="007D483F"/>
    <w:rsid w:val="007D692E"/>
    <w:rsid w:val="007D72F9"/>
    <w:rsid w:val="007D79F8"/>
    <w:rsid w:val="007E10EC"/>
    <w:rsid w:val="007E1580"/>
    <w:rsid w:val="007E1753"/>
    <w:rsid w:val="007E1CC8"/>
    <w:rsid w:val="007E2239"/>
    <w:rsid w:val="007E5CF1"/>
    <w:rsid w:val="007F08BF"/>
    <w:rsid w:val="007F533E"/>
    <w:rsid w:val="007F719F"/>
    <w:rsid w:val="0080058D"/>
    <w:rsid w:val="008008CD"/>
    <w:rsid w:val="0080097A"/>
    <w:rsid w:val="00800FB3"/>
    <w:rsid w:val="0080123D"/>
    <w:rsid w:val="00801CFD"/>
    <w:rsid w:val="0080447D"/>
    <w:rsid w:val="008054C1"/>
    <w:rsid w:val="008062F1"/>
    <w:rsid w:val="008063B1"/>
    <w:rsid w:val="00810458"/>
    <w:rsid w:val="00816560"/>
    <w:rsid w:val="00816FB3"/>
    <w:rsid w:val="008174A9"/>
    <w:rsid w:val="00821D26"/>
    <w:rsid w:val="0082404E"/>
    <w:rsid w:val="008240E7"/>
    <w:rsid w:val="0082464F"/>
    <w:rsid w:val="008249A7"/>
    <w:rsid w:val="0082556E"/>
    <w:rsid w:val="00825655"/>
    <w:rsid w:val="0082617D"/>
    <w:rsid w:val="00827B37"/>
    <w:rsid w:val="008301EA"/>
    <w:rsid w:val="00830EB2"/>
    <w:rsid w:val="00831807"/>
    <w:rsid w:val="00834CB1"/>
    <w:rsid w:val="00836411"/>
    <w:rsid w:val="00837764"/>
    <w:rsid w:val="008413C1"/>
    <w:rsid w:val="00841699"/>
    <w:rsid w:val="008423E2"/>
    <w:rsid w:val="00844230"/>
    <w:rsid w:val="008465FE"/>
    <w:rsid w:val="00846ABB"/>
    <w:rsid w:val="00846B6D"/>
    <w:rsid w:val="00851855"/>
    <w:rsid w:val="00851B77"/>
    <w:rsid w:val="00851D86"/>
    <w:rsid w:val="00852CC4"/>
    <w:rsid w:val="008551A7"/>
    <w:rsid w:val="00856727"/>
    <w:rsid w:val="00861214"/>
    <w:rsid w:val="00861CFC"/>
    <w:rsid w:val="008632B8"/>
    <w:rsid w:val="00863EEC"/>
    <w:rsid w:val="00865044"/>
    <w:rsid w:val="008650A0"/>
    <w:rsid w:val="008662C4"/>
    <w:rsid w:val="008669F3"/>
    <w:rsid w:val="00866E54"/>
    <w:rsid w:val="00867D1A"/>
    <w:rsid w:val="008704DB"/>
    <w:rsid w:val="00871EBA"/>
    <w:rsid w:val="00872FB7"/>
    <w:rsid w:val="00874779"/>
    <w:rsid w:val="008779BC"/>
    <w:rsid w:val="008811FD"/>
    <w:rsid w:val="008831DE"/>
    <w:rsid w:val="00884222"/>
    <w:rsid w:val="00884CFD"/>
    <w:rsid w:val="00884D0E"/>
    <w:rsid w:val="00886C01"/>
    <w:rsid w:val="00887791"/>
    <w:rsid w:val="00887F72"/>
    <w:rsid w:val="00890E7D"/>
    <w:rsid w:val="00892FDF"/>
    <w:rsid w:val="00893872"/>
    <w:rsid w:val="00893B4D"/>
    <w:rsid w:val="00894640"/>
    <w:rsid w:val="008955BF"/>
    <w:rsid w:val="00897BCD"/>
    <w:rsid w:val="008A032A"/>
    <w:rsid w:val="008A1F79"/>
    <w:rsid w:val="008A376E"/>
    <w:rsid w:val="008A51D2"/>
    <w:rsid w:val="008A7628"/>
    <w:rsid w:val="008A772E"/>
    <w:rsid w:val="008B5208"/>
    <w:rsid w:val="008B53F9"/>
    <w:rsid w:val="008B6542"/>
    <w:rsid w:val="008C2286"/>
    <w:rsid w:val="008C2B1D"/>
    <w:rsid w:val="008C3416"/>
    <w:rsid w:val="008C403B"/>
    <w:rsid w:val="008C60AB"/>
    <w:rsid w:val="008C6C22"/>
    <w:rsid w:val="008C77E2"/>
    <w:rsid w:val="008D030E"/>
    <w:rsid w:val="008D1FEE"/>
    <w:rsid w:val="008E092C"/>
    <w:rsid w:val="008E1BA8"/>
    <w:rsid w:val="008E2684"/>
    <w:rsid w:val="008E380B"/>
    <w:rsid w:val="008E49FC"/>
    <w:rsid w:val="008E64D7"/>
    <w:rsid w:val="008E7287"/>
    <w:rsid w:val="008F040A"/>
    <w:rsid w:val="008F058C"/>
    <w:rsid w:val="008F0D60"/>
    <w:rsid w:val="00901DC7"/>
    <w:rsid w:val="00902CA4"/>
    <w:rsid w:val="0090363E"/>
    <w:rsid w:val="00903AC3"/>
    <w:rsid w:val="00907833"/>
    <w:rsid w:val="00910CBE"/>
    <w:rsid w:val="0091215F"/>
    <w:rsid w:val="009144C7"/>
    <w:rsid w:val="009149E8"/>
    <w:rsid w:val="00914CA1"/>
    <w:rsid w:val="009165AF"/>
    <w:rsid w:val="00917298"/>
    <w:rsid w:val="00917ED8"/>
    <w:rsid w:val="00921AA1"/>
    <w:rsid w:val="00922F99"/>
    <w:rsid w:val="00925364"/>
    <w:rsid w:val="00925BB8"/>
    <w:rsid w:val="009309E2"/>
    <w:rsid w:val="009321B6"/>
    <w:rsid w:val="009327B2"/>
    <w:rsid w:val="009345A2"/>
    <w:rsid w:val="009414CA"/>
    <w:rsid w:val="0094393C"/>
    <w:rsid w:val="00943F39"/>
    <w:rsid w:val="00944F60"/>
    <w:rsid w:val="00950E36"/>
    <w:rsid w:val="00956BF5"/>
    <w:rsid w:val="00960954"/>
    <w:rsid w:val="00961F98"/>
    <w:rsid w:val="00964945"/>
    <w:rsid w:val="00964A1C"/>
    <w:rsid w:val="0096764D"/>
    <w:rsid w:val="00971403"/>
    <w:rsid w:val="009737F9"/>
    <w:rsid w:val="009744D6"/>
    <w:rsid w:val="0097520F"/>
    <w:rsid w:val="00976612"/>
    <w:rsid w:val="009841E8"/>
    <w:rsid w:val="009848E0"/>
    <w:rsid w:val="00985104"/>
    <w:rsid w:val="00985D26"/>
    <w:rsid w:val="00986C2C"/>
    <w:rsid w:val="00991829"/>
    <w:rsid w:val="00995949"/>
    <w:rsid w:val="00995E26"/>
    <w:rsid w:val="00996D51"/>
    <w:rsid w:val="00997848"/>
    <w:rsid w:val="00997E62"/>
    <w:rsid w:val="009A2EC6"/>
    <w:rsid w:val="009A3A59"/>
    <w:rsid w:val="009A3BDC"/>
    <w:rsid w:val="009A3C71"/>
    <w:rsid w:val="009A4985"/>
    <w:rsid w:val="009A49EB"/>
    <w:rsid w:val="009A4F58"/>
    <w:rsid w:val="009B040D"/>
    <w:rsid w:val="009B3925"/>
    <w:rsid w:val="009C0698"/>
    <w:rsid w:val="009C072B"/>
    <w:rsid w:val="009C11C7"/>
    <w:rsid w:val="009C7142"/>
    <w:rsid w:val="009C7637"/>
    <w:rsid w:val="009C7DB4"/>
    <w:rsid w:val="009D166E"/>
    <w:rsid w:val="009D2BF3"/>
    <w:rsid w:val="009D392D"/>
    <w:rsid w:val="009D3FD7"/>
    <w:rsid w:val="009E4932"/>
    <w:rsid w:val="009E49B6"/>
    <w:rsid w:val="009E4A3E"/>
    <w:rsid w:val="009F5037"/>
    <w:rsid w:val="009F6F71"/>
    <w:rsid w:val="00A034F6"/>
    <w:rsid w:val="00A03D90"/>
    <w:rsid w:val="00A04D27"/>
    <w:rsid w:val="00A0633F"/>
    <w:rsid w:val="00A10C33"/>
    <w:rsid w:val="00A11170"/>
    <w:rsid w:val="00A13511"/>
    <w:rsid w:val="00A14D02"/>
    <w:rsid w:val="00A14E97"/>
    <w:rsid w:val="00A1722D"/>
    <w:rsid w:val="00A17904"/>
    <w:rsid w:val="00A20D1A"/>
    <w:rsid w:val="00A2624D"/>
    <w:rsid w:val="00A26984"/>
    <w:rsid w:val="00A26D6A"/>
    <w:rsid w:val="00A3641E"/>
    <w:rsid w:val="00A44199"/>
    <w:rsid w:val="00A4596C"/>
    <w:rsid w:val="00A46393"/>
    <w:rsid w:val="00A47064"/>
    <w:rsid w:val="00A47236"/>
    <w:rsid w:val="00A47ECE"/>
    <w:rsid w:val="00A51131"/>
    <w:rsid w:val="00A51715"/>
    <w:rsid w:val="00A5343C"/>
    <w:rsid w:val="00A55CF6"/>
    <w:rsid w:val="00A56463"/>
    <w:rsid w:val="00A60766"/>
    <w:rsid w:val="00A613C7"/>
    <w:rsid w:val="00A62DCE"/>
    <w:rsid w:val="00A65377"/>
    <w:rsid w:val="00A671C5"/>
    <w:rsid w:val="00A75800"/>
    <w:rsid w:val="00A76384"/>
    <w:rsid w:val="00A76498"/>
    <w:rsid w:val="00A810E4"/>
    <w:rsid w:val="00A83CCC"/>
    <w:rsid w:val="00A846AA"/>
    <w:rsid w:val="00A875BF"/>
    <w:rsid w:val="00A87838"/>
    <w:rsid w:val="00A9204E"/>
    <w:rsid w:val="00A9302D"/>
    <w:rsid w:val="00A933B0"/>
    <w:rsid w:val="00A96376"/>
    <w:rsid w:val="00A96AF2"/>
    <w:rsid w:val="00AA05B4"/>
    <w:rsid w:val="00AA2680"/>
    <w:rsid w:val="00AA5363"/>
    <w:rsid w:val="00AA55AD"/>
    <w:rsid w:val="00AA568A"/>
    <w:rsid w:val="00AA72F9"/>
    <w:rsid w:val="00AB3D78"/>
    <w:rsid w:val="00AC0933"/>
    <w:rsid w:val="00AC5719"/>
    <w:rsid w:val="00AC686C"/>
    <w:rsid w:val="00AD00C6"/>
    <w:rsid w:val="00AD1893"/>
    <w:rsid w:val="00AD1A91"/>
    <w:rsid w:val="00AD1C41"/>
    <w:rsid w:val="00AD302F"/>
    <w:rsid w:val="00AD6471"/>
    <w:rsid w:val="00AE0146"/>
    <w:rsid w:val="00AE0A1F"/>
    <w:rsid w:val="00AE23CC"/>
    <w:rsid w:val="00AE4350"/>
    <w:rsid w:val="00AE4875"/>
    <w:rsid w:val="00AE51BA"/>
    <w:rsid w:val="00AF1AC2"/>
    <w:rsid w:val="00AF415D"/>
    <w:rsid w:val="00AF4476"/>
    <w:rsid w:val="00AF4C52"/>
    <w:rsid w:val="00AF6EB0"/>
    <w:rsid w:val="00B06753"/>
    <w:rsid w:val="00B076B3"/>
    <w:rsid w:val="00B100ED"/>
    <w:rsid w:val="00B10DBF"/>
    <w:rsid w:val="00B143AA"/>
    <w:rsid w:val="00B1614F"/>
    <w:rsid w:val="00B17249"/>
    <w:rsid w:val="00B20ECA"/>
    <w:rsid w:val="00B2279A"/>
    <w:rsid w:val="00B22FE7"/>
    <w:rsid w:val="00B26522"/>
    <w:rsid w:val="00B301B1"/>
    <w:rsid w:val="00B33EF1"/>
    <w:rsid w:val="00B34B20"/>
    <w:rsid w:val="00B41781"/>
    <w:rsid w:val="00B41931"/>
    <w:rsid w:val="00B41FCB"/>
    <w:rsid w:val="00B424E9"/>
    <w:rsid w:val="00B426F0"/>
    <w:rsid w:val="00B42AFF"/>
    <w:rsid w:val="00B4497C"/>
    <w:rsid w:val="00B44EBA"/>
    <w:rsid w:val="00B45113"/>
    <w:rsid w:val="00B45288"/>
    <w:rsid w:val="00B45A88"/>
    <w:rsid w:val="00B46176"/>
    <w:rsid w:val="00B505F5"/>
    <w:rsid w:val="00B50C11"/>
    <w:rsid w:val="00B51889"/>
    <w:rsid w:val="00B523EF"/>
    <w:rsid w:val="00B53F83"/>
    <w:rsid w:val="00B55B97"/>
    <w:rsid w:val="00B55FB2"/>
    <w:rsid w:val="00B563C5"/>
    <w:rsid w:val="00B6178F"/>
    <w:rsid w:val="00B627C8"/>
    <w:rsid w:val="00B62D78"/>
    <w:rsid w:val="00B653FD"/>
    <w:rsid w:val="00B65FC6"/>
    <w:rsid w:val="00B66495"/>
    <w:rsid w:val="00B670A6"/>
    <w:rsid w:val="00B6752A"/>
    <w:rsid w:val="00B67AD8"/>
    <w:rsid w:val="00B74FE1"/>
    <w:rsid w:val="00B76365"/>
    <w:rsid w:val="00B77AE2"/>
    <w:rsid w:val="00B82771"/>
    <w:rsid w:val="00B85829"/>
    <w:rsid w:val="00B86C15"/>
    <w:rsid w:val="00B90CE7"/>
    <w:rsid w:val="00B9134B"/>
    <w:rsid w:val="00B91615"/>
    <w:rsid w:val="00B933BF"/>
    <w:rsid w:val="00B940EC"/>
    <w:rsid w:val="00B946BF"/>
    <w:rsid w:val="00B95254"/>
    <w:rsid w:val="00B96E35"/>
    <w:rsid w:val="00B97371"/>
    <w:rsid w:val="00BA0B21"/>
    <w:rsid w:val="00BA0D47"/>
    <w:rsid w:val="00BA1B6C"/>
    <w:rsid w:val="00BA3D57"/>
    <w:rsid w:val="00BA3F42"/>
    <w:rsid w:val="00BA4C59"/>
    <w:rsid w:val="00BA4E9A"/>
    <w:rsid w:val="00BA537F"/>
    <w:rsid w:val="00BA594B"/>
    <w:rsid w:val="00BA5FBF"/>
    <w:rsid w:val="00BA632B"/>
    <w:rsid w:val="00BA66A7"/>
    <w:rsid w:val="00BA683A"/>
    <w:rsid w:val="00BA696C"/>
    <w:rsid w:val="00BA6D01"/>
    <w:rsid w:val="00BA73E0"/>
    <w:rsid w:val="00BA788A"/>
    <w:rsid w:val="00BB108E"/>
    <w:rsid w:val="00BB1542"/>
    <w:rsid w:val="00BB2154"/>
    <w:rsid w:val="00BB3358"/>
    <w:rsid w:val="00BB3D14"/>
    <w:rsid w:val="00BB4DC8"/>
    <w:rsid w:val="00BB7F28"/>
    <w:rsid w:val="00BC1F7C"/>
    <w:rsid w:val="00BC2234"/>
    <w:rsid w:val="00BC3DF5"/>
    <w:rsid w:val="00BC3FFE"/>
    <w:rsid w:val="00BC42BB"/>
    <w:rsid w:val="00BC664C"/>
    <w:rsid w:val="00BD5AD4"/>
    <w:rsid w:val="00BE1400"/>
    <w:rsid w:val="00BE29E3"/>
    <w:rsid w:val="00BE5D2A"/>
    <w:rsid w:val="00BF14DC"/>
    <w:rsid w:val="00BF1A6A"/>
    <w:rsid w:val="00BF2379"/>
    <w:rsid w:val="00BF4DE2"/>
    <w:rsid w:val="00BF53BA"/>
    <w:rsid w:val="00BF6CEC"/>
    <w:rsid w:val="00C00066"/>
    <w:rsid w:val="00C00624"/>
    <w:rsid w:val="00C00DEC"/>
    <w:rsid w:val="00C01123"/>
    <w:rsid w:val="00C014A6"/>
    <w:rsid w:val="00C021BE"/>
    <w:rsid w:val="00C02280"/>
    <w:rsid w:val="00C041D6"/>
    <w:rsid w:val="00C04FBD"/>
    <w:rsid w:val="00C0594B"/>
    <w:rsid w:val="00C06454"/>
    <w:rsid w:val="00C065E0"/>
    <w:rsid w:val="00C0747F"/>
    <w:rsid w:val="00C124E3"/>
    <w:rsid w:val="00C13705"/>
    <w:rsid w:val="00C14982"/>
    <w:rsid w:val="00C16665"/>
    <w:rsid w:val="00C16856"/>
    <w:rsid w:val="00C17329"/>
    <w:rsid w:val="00C177BF"/>
    <w:rsid w:val="00C20FA7"/>
    <w:rsid w:val="00C23E47"/>
    <w:rsid w:val="00C25776"/>
    <w:rsid w:val="00C26748"/>
    <w:rsid w:val="00C27405"/>
    <w:rsid w:val="00C27424"/>
    <w:rsid w:val="00C31026"/>
    <w:rsid w:val="00C36A69"/>
    <w:rsid w:val="00C4015C"/>
    <w:rsid w:val="00C40800"/>
    <w:rsid w:val="00C4091C"/>
    <w:rsid w:val="00C40E05"/>
    <w:rsid w:val="00C40EC8"/>
    <w:rsid w:val="00C414CB"/>
    <w:rsid w:val="00C42B3C"/>
    <w:rsid w:val="00C4344B"/>
    <w:rsid w:val="00C43510"/>
    <w:rsid w:val="00C43663"/>
    <w:rsid w:val="00C47064"/>
    <w:rsid w:val="00C47CED"/>
    <w:rsid w:val="00C50308"/>
    <w:rsid w:val="00C51300"/>
    <w:rsid w:val="00C51CDF"/>
    <w:rsid w:val="00C53FE6"/>
    <w:rsid w:val="00C54A73"/>
    <w:rsid w:val="00C56549"/>
    <w:rsid w:val="00C56B9A"/>
    <w:rsid w:val="00C5720F"/>
    <w:rsid w:val="00C62574"/>
    <w:rsid w:val="00C62691"/>
    <w:rsid w:val="00C641A0"/>
    <w:rsid w:val="00C65B66"/>
    <w:rsid w:val="00C71761"/>
    <w:rsid w:val="00C733F7"/>
    <w:rsid w:val="00C73D62"/>
    <w:rsid w:val="00C740DA"/>
    <w:rsid w:val="00C760A3"/>
    <w:rsid w:val="00C825EC"/>
    <w:rsid w:val="00C84788"/>
    <w:rsid w:val="00C85306"/>
    <w:rsid w:val="00C877C9"/>
    <w:rsid w:val="00C9095E"/>
    <w:rsid w:val="00C919A7"/>
    <w:rsid w:val="00C91BF2"/>
    <w:rsid w:val="00C92ABC"/>
    <w:rsid w:val="00C94B65"/>
    <w:rsid w:val="00C9586F"/>
    <w:rsid w:val="00C95D0F"/>
    <w:rsid w:val="00C9779D"/>
    <w:rsid w:val="00CA1F65"/>
    <w:rsid w:val="00CA3D6F"/>
    <w:rsid w:val="00CA6D8B"/>
    <w:rsid w:val="00CB0CD4"/>
    <w:rsid w:val="00CB148D"/>
    <w:rsid w:val="00CB2E73"/>
    <w:rsid w:val="00CC6E7E"/>
    <w:rsid w:val="00CD027C"/>
    <w:rsid w:val="00CD15D9"/>
    <w:rsid w:val="00CD57FB"/>
    <w:rsid w:val="00CE1BDF"/>
    <w:rsid w:val="00CE203C"/>
    <w:rsid w:val="00CE2A7B"/>
    <w:rsid w:val="00CE2B79"/>
    <w:rsid w:val="00CE4BB4"/>
    <w:rsid w:val="00CE5688"/>
    <w:rsid w:val="00CE5FE4"/>
    <w:rsid w:val="00CE710D"/>
    <w:rsid w:val="00CF3347"/>
    <w:rsid w:val="00CF5A4B"/>
    <w:rsid w:val="00D0039F"/>
    <w:rsid w:val="00D016C6"/>
    <w:rsid w:val="00D016FB"/>
    <w:rsid w:val="00D067F8"/>
    <w:rsid w:val="00D14280"/>
    <w:rsid w:val="00D14372"/>
    <w:rsid w:val="00D15CEC"/>
    <w:rsid w:val="00D165E5"/>
    <w:rsid w:val="00D16EB7"/>
    <w:rsid w:val="00D17C3F"/>
    <w:rsid w:val="00D208AD"/>
    <w:rsid w:val="00D24143"/>
    <w:rsid w:val="00D247E4"/>
    <w:rsid w:val="00D24B04"/>
    <w:rsid w:val="00D26F59"/>
    <w:rsid w:val="00D30F05"/>
    <w:rsid w:val="00D33699"/>
    <w:rsid w:val="00D360F1"/>
    <w:rsid w:val="00D36B95"/>
    <w:rsid w:val="00D37852"/>
    <w:rsid w:val="00D4234B"/>
    <w:rsid w:val="00D46C67"/>
    <w:rsid w:val="00D46EC2"/>
    <w:rsid w:val="00D533CF"/>
    <w:rsid w:val="00D5605A"/>
    <w:rsid w:val="00D60856"/>
    <w:rsid w:val="00D6129D"/>
    <w:rsid w:val="00D612AE"/>
    <w:rsid w:val="00D65058"/>
    <w:rsid w:val="00D65A52"/>
    <w:rsid w:val="00D66EBE"/>
    <w:rsid w:val="00D6781D"/>
    <w:rsid w:val="00D704BD"/>
    <w:rsid w:val="00D70718"/>
    <w:rsid w:val="00D727A6"/>
    <w:rsid w:val="00D75998"/>
    <w:rsid w:val="00D763FC"/>
    <w:rsid w:val="00D770E1"/>
    <w:rsid w:val="00D7766B"/>
    <w:rsid w:val="00D8080E"/>
    <w:rsid w:val="00D80A7D"/>
    <w:rsid w:val="00D81721"/>
    <w:rsid w:val="00D81CEB"/>
    <w:rsid w:val="00D832FF"/>
    <w:rsid w:val="00D835B6"/>
    <w:rsid w:val="00D85CDB"/>
    <w:rsid w:val="00D86C44"/>
    <w:rsid w:val="00D87125"/>
    <w:rsid w:val="00D916D8"/>
    <w:rsid w:val="00D95751"/>
    <w:rsid w:val="00D95E4F"/>
    <w:rsid w:val="00D96045"/>
    <w:rsid w:val="00DA166C"/>
    <w:rsid w:val="00DA1CC7"/>
    <w:rsid w:val="00DA380C"/>
    <w:rsid w:val="00DA4A90"/>
    <w:rsid w:val="00DA53C0"/>
    <w:rsid w:val="00DA54D4"/>
    <w:rsid w:val="00DA74ED"/>
    <w:rsid w:val="00DA7795"/>
    <w:rsid w:val="00DB2DE4"/>
    <w:rsid w:val="00DB3F95"/>
    <w:rsid w:val="00DB3FF6"/>
    <w:rsid w:val="00DB5E3D"/>
    <w:rsid w:val="00DC1777"/>
    <w:rsid w:val="00DC3AE1"/>
    <w:rsid w:val="00DC5893"/>
    <w:rsid w:val="00DD5B71"/>
    <w:rsid w:val="00DD740F"/>
    <w:rsid w:val="00DE32D0"/>
    <w:rsid w:val="00DE3FBF"/>
    <w:rsid w:val="00DE54DD"/>
    <w:rsid w:val="00DE595B"/>
    <w:rsid w:val="00DE5B12"/>
    <w:rsid w:val="00DF154E"/>
    <w:rsid w:val="00DF190B"/>
    <w:rsid w:val="00DF352F"/>
    <w:rsid w:val="00DF3821"/>
    <w:rsid w:val="00DF5C94"/>
    <w:rsid w:val="00DF6732"/>
    <w:rsid w:val="00DF75D5"/>
    <w:rsid w:val="00E003E0"/>
    <w:rsid w:val="00E02359"/>
    <w:rsid w:val="00E07641"/>
    <w:rsid w:val="00E10162"/>
    <w:rsid w:val="00E108E8"/>
    <w:rsid w:val="00E13FB5"/>
    <w:rsid w:val="00E21DE3"/>
    <w:rsid w:val="00E2588D"/>
    <w:rsid w:val="00E26A84"/>
    <w:rsid w:val="00E30108"/>
    <w:rsid w:val="00E3137C"/>
    <w:rsid w:val="00E32791"/>
    <w:rsid w:val="00E37293"/>
    <w:rsid w:val="00E40FE7"/>
    <w:rsid w:val="00E42A66"/>
    <w:rsid w:val="00E42D44"/>
    <w:rsid w:val="00E506B9"/>
    <w:rsid w:val="00E506C4"/>
    <w:rsid w:val="00E50B79"/>
    <w:rsid w:val="00E511FB"/>
    <w:rsid w:val="00E52C4D"/>
    <w:rsid w:val="00E566CB"/>
    <w:rsid w:val="00E57B2A"/>
    <w:rsid w:val="00E60754"/>
    <w:rsid w:val="00E61677"/>
    <w:rsid w:val="00E6219D"/>
    <w:rsid w:val="00E62CD0"/>
    <w:rsid w:val="00E64F2D"/>
    <w:rsid w:val="00E71834"/>
    <w:rsid w:val="00E72051"/>
    <w:rsid w:val="00E74224"/>
    <w:rsid w:val="00E75FA0"/>
    <w:rsid w:val="00E813A1"/>
    <w:rsid w:val="00E83153"/>
    <w:rsid w:val="00E84865"/>
    <w:rsid w:val="00E84B75"/>
    <w:rsid w:val="00E84FD4"/>
    <w:rsid w:val="00E85627"/>
    <w:rsid w:val="00E9056D"/>
    <w:rsid w:val="00E910CE"/>
    <w:rsid w:val="00E925EF"/>
    <w:rsid w:val="00E93CDD"/>
    <w:rsid w:val="00E94CAA"/>
    <w:rsid w:val="00E95467"/>
    <w:rsid w:val="00E96D49"/>
    <w:rsid w:val="00E97CFD"/>
    <w:rsid w:val="00EB0827"/>
    <w:rsid w:val="00EB18A1"/>
    <w:rsid w:val="00EB243B"/>
    <w:rsid w:val="00EB35A4"/>
    <w:rsid w:val="00EB3A96"/>
    <w:rsid w:val="00EB3AAC"/>
    <w:rsid w:val="00EB4277"/>
    <w:rsid w:val="00EB5A12"/>
    <w:rsid w:val="00EB5C5B"/>
    <w:rsid w:val="00EB63C1"/>
    <w:rsid w:val="00EB7F4C"/>
    <w:rsid w:val="00EC06B5"/>
    <w:rsid w:val="00ED004C"/>
    <w:rsid w:val="00ED0776"/>
    <w:rsid w:val="00ED0B04"/>
    <w:rsid w:val="00ED3142"/>
    <w:rsid w:val="00ED47E5"/>
    <w:rsid w:val="00ED7763"/>
    <w:rsid w:val="00ED7F61"/>
    <w:rsid w:val="00EE0144"/>
    <w:rsid w:val="00EE391F"/>
    <w:rsid w:val="00EE621B"/>
    <w:rsid w:val="00EE7942"/>
    <w:rsid w:val="00EF3E15"/>
    <w:rsid w:val="00EF704F"/>
    <w:rsid w:val="00EF78DD"/>
    <w:rsid w:val="00F006AF"/>
    <w:rsid w:val="00F141F5"/>
    <w:rsid w:val="00F14244"/>
    <w:rsid w:val="00F14E19"/>
    <w:rsid w:val="00F15C84"/>
    <w:rsid w:val="00F1738D"/>
    <w:rsid w:val="00F173C9"/>
    <w:rsid w:val="00F20774"/>
    <w:rsid w:val="00F20F15"/>
    <w:rsid w:val="00F21494"/>
    <w:rsid w:val="00F21705"/>
    <w:rsid w:val="00F21EC6"/>
    <w:rsid w:val="00F23BCA"/>
    <w:rsid w:val="00F23C8F"/>
    <w:rsid w:val="00F23DCF"/>
    <w:rsid w:val="00F254C7"/>
    <w:rsid w:val="00F25D0C"/>
    <w:rsid w:val="00F329DE"/>
    <w:rsid w:val="00F32C71"/>
    <w:rsid w:val="00F33F40"/>
    <w:rsid w:val="00F344A8"/>
    <w:rsid w:val="00F4089A"/>
    <w:rsid w:val="00F42693"/>
    <w:rsid w:val="00F43BF4"/>
    <w:rsid w:val="00F44218"/>
    <w:rsid w:val="00F45B01"/>
    <w:rsid w:val="00F45C5D"/>
    <w:rsid w:val="00F4614A"/>
    <w:rsid w:val="00F4617C"/>
    <w:rsid w:val="00F50003"/>
    <w:rsid w:val="00F50155"/>
    <w:rsid w:val="00F510AA"/>
    <w:rsid w:val="00F525CA"/>
    <w:rsid w:val="00F5637C"/>
    <w:rsid w:val="00F578A0"/>
    <w:rsid w:val="00F605AC"/>
    <w:rsid w:val="00F60BBD"/>
    <w:rsid w:val="00F62CC5"/>
    <w:rsid w:val="00F62FA7"/>
    <w:rsid w:val="00F72C78"/>
    <w:rsid w:val="00F737F8"/>
    <w:rsid w:val="00F747BD"/>
    <w:rsid w:val="00F80349"/>
    <w:rsid w:val="00F80D2D"/>
    <w:rsid w:val="00F81294"/>
    <w:rsid w:val="00F825FD"/>
    <w:rsid w:val="00F83D46"/>
    <w:rsid w:val="00F83E14"/>
    <w:rsid w:val="00F906EA"/>
    <w:rsid w:val="00F91912"/>
    <w:rsid w:val="00F91E23"/>
    <w:rsid w:val="00F92EED"/>
    <w:rsid w:val="00F955B5"/>
    <w:rsid w:val="00F9769D"/>
    <w:rsid w:val="00FA261A"/>
    <w:rsid w:val="00FA3113"/>
    <w:rsid w:val="00FA470E"/>
    <w:rsid w:val="00FA52D4"/>
    <w:rsid w:val="00FA59D7"/>
    <w:rsid w:val="00FA5C4C"/>
    <w:rsid w:val="00FA6266"/>
    <w:rsid w:val="00FA650C"/>
    <w:rsid w:val="00FB47FA"/>
    <w:rsid w:val="00FB5FB4"/>
    <w:rsid w:val="00FB7848"/>
    <w:rsid w:val="00FC0938"/>
    <w:rsid w:val="00FC0FE2"/>
    <w:rsid w:val="00FC1DE8"/>
    <w:rsid w:val="00FD0E9C"/>
    <w:rsid w:val="00FD2BEB"/>
    <w:rsid w:val="00FE0779"/>
    <w:rsid w:val="00FE0AAA"/>
    <w:rsid w:val="00FE33C9"/>
    <w:rsid w:val="00FE5B48"/>
    <w:rsid w:val="00FE795B"/>
    <w:rsid w:val="00FF0C0E"/>
    <w:rsid w:val="00FF3529"/>
    <w:rsid w:val="00FF4ADD"/>
    <w:rsid w:val="00FF6A5F"/>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5E19F"/>
  <w15:chartTrackingRefBased/>
  <w15:docId w15:val="{905F8E02-FF13-4604-AA6E-41316A3B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5C2"/>
  </w:style>
  <w:style w:type="paragraph" w:styleId="Heading1">
    <w:name w:val="heading 1"/>
    <w:basedOn w:val="Normal"/>
    <w:next w:val="Normal"/>
    <w:link w:val="Heading1Char"/>
    <w:uiPriority w:val="9"/>
    <w:qFormat/>
    <w:rsid w:val="00430BD1"/>
    <w:pPr>
      <w:outlineLvl w:val="0"/>
    </w:pPr>
    <w:rPr>
      <w:rFonts w:ascii="Verdana" w:eastAsia="Times New Roman" w:hAnsi="Verdana" w:cstheme="minorHAnsi"/>
      <w:b/>
      <w:color w:val="000000"/>
      <w:sz w:val="40"/>
      <w:szCs w:val="44"/>
    </w:rPr>
  </w:style>
  <w:style w:type="paragraph" w:styleId="Heading2">
    <w:name w:val="heading 2"/>
    <w:basedOn w:val="Normal"/>
    <w:next w:val="Normal"/>
    <w:link w:val="Heading2Char"/>
    <w:uiPriority w:val="9"/>
    <w:unhideWhenUsed/>
    <w:qFormat/>
    <w:rsid w:val="00430BD1"/>
    <w:pPr>
      <w:jc w:val="center"/>
      <w:outlineLvl w:val="1"/>
    </w:pPr>
    <w:rPr>
      <w:rFonts w:ascii="Verdana" w:hAnsi="Verdana"/>
      <w:b/>
      <w:sz w:val="36"/>
      <w:szCs w:val="36"/>
    </w:rPr>
  </w:style>
  <w:style w:type="paragraph" w:styleId="Heading3">
    <w:name w:val="heading 3"/>
    <w:basedOn w:val="Normal"/>
    <w:next w:val="Normal"/>
    <w:link w:val="Heading3Char"/>
    <w:uiPriority w:val="9"/>
    <w:unhideWhenUsed/>
    <w:qFormat/>
    <w:rsid w:val="007B6CA6"/>
    <w:pPr>
      <w:outlineLvl w:val="2"/>
    </w:pPr>
    <w:rPr>
      <w:rFonts w:ascii="Verdana" w:hAnsi="Verdana"/>
      <w:b/>
      <w:sz w:val="32"/>
      <w:szCs w:val="28"/>
    </w:rPr>
  </w:style>
  <w:style w:type="paragraph" w:styleId="Heading4">
    <w:name w:val="heading 4"/>
    <w:basedOn w:val="Normal"/>
    <w:next w:val="Normal"/>
    <w:link w:val="Heading4Char"/>
    <w:uiPriority w:val="9"/>
    <w:unhideWhenUsed/>
    <w:qFormat/>
    <w:rsid w:val="007B6CA6"/>
    <w:pPr>
      <w:outlineLvl w:val="3"/>
    </w:pPr>
    <w:rPr>
      <w:rFonts w:ascii="Verdana" w:hAnsi="Verdana"/>
      <w:b/>
      <w:sz w:val="28"/>
      <w:szCs w:val="24"/>
    </w:rPr>
  </w:style>
  <w:style w:type="paragraph" w:styleId="Heading5">
    <w:name w:val="heading 5"/>
    <w:basedOn w:val="Heading4"/>
    <w:next w:val="Normal"/>
    <w:link w:val="Heading5Char"/>
    <w:uiPriority w:val="9"/>
    <w:unhideWhenUsed/>
    <w:qFormat/>
    <w:rsid w:val="008E2684"/>
    <w:pPr>
      <w:outlineLvl w:val="4"/>
    </w:pPr>
    <w:rPr>
      <w:sz w:val="24"/>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BD1"/>
    <w:rPr>
      <w:rFonts w:ascii="Verdana" w:eastAsia="Times New Roman" w:hAnsi="Verdana" w:cstheme="minorHAnsi"/>
      <w:b/>
      <w:color w:val="000000"/>
      <w:sz w:val="40"/>
      <w:szCs w:val="44"/>
    </w:rPr>
  </w:style>
  <w:style w:type="character" w:customStyle="1" w:styleId="Heading2Char">
    <w:name w:val="Heading 2 Char"/>
    <w:basedOn w:val="DefaultParagraphFont"/>
    <w:link w:val="Heading2"/>
    <w:uiPriority w:val="9"/>
    <w:rsid w:val="00430BD1"/>
    <w:rPr>
      <w:rFonts w:ascii="Verdana" w:hAnsi="Verdana"/>
      <w:b/>
      <w:sz w:val="36"/>
      <w:szCs w:val="36"/>
    </w:rPr>
  </w:style>
  <w:style w:type="character" w:customStyle="1" w:styleId="Heading3Char">
    <w:name w:val="Heading 3 Char"/>
    <w:basedOn w:val="DefaultParagraphFont"/>
    <w:link w:val="Heading3"/>
    <w:uiPriority w:val="9"/>
    <w:rsid w:val="007B6CA6"/>
    <w:rPr>
      <w:rFonts w:ascii="Verdana" w:hAnsi="Verdana"/>
      <w:b/>
      <w:sz w:val="32"/>
      <w:szCs w:val="28"/>
    </w:rPr>
  </w:style>
  <w:style w:type="character" w:customStyle="1" w:styleId="Heading4Char">
    <w:name w:val="Heading 4 Char"/>
    <w:basedOn w:val="DefaultParagraphFont"/>
    <w:link w:val="Heading4"/>
    <w:uiPriority w:val="9"/>
    <w:rsid w:val="007B6CA6"/>
    <w:rPr>
      <w:rFonts w:ascii="Verdana" w:hAnsi="Verdana"/>
      <w:b/>
      <w:sz w:val="28"/>
      <w:szCs w:val="24"/>
    </w:rPr>
  </w:style>
  <w:style w:type="character" w:customStyle="1" w:styleId="Heading5Char">
    <w:name w:val="Heading 5 Char"/>
    <w:basedOn w:val="DefaultParagraphFont"/>
    <w:link w:val="Heading5"/>
    <w:uiPriority w:val="9"/>
    <w:rsid w:val="008E2684"/>
    <w:rPr>
      <w:rFonts w:ascii="Verdana" w:hAnsi="Verdana"/>
      <w:b/>
      <w:sz w:val="24"/>
      <w:szCs w:val="24"/>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unhideWhenUsed/>
    <w:rsid w:val="00645252"/>
    <w:rPr>
      <w:szCs w:val="20"/>
    </w:rPr>
  </w:style>
  <w:style w:type="character" w:customStyle="1" w:styleId="CommentTextChar">
    <w:name w:val="Comment Text Char"/>
    <w:basedOn w:val="DefaultParagraphFont"/>
    <w:link w:val="CommentText"/>
    <w:uiPriority w:val="99"/>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ListParagraph">
    <w:name w:val="List Paragraph"/>
    <w:basedOn w:val="Normal"/>
    <w:uiPriority w:val="34"/>
    <w:unhideWhenUsed/>
    <w:qFormat/>
    <w:rsid w:val="00483104"/>
    <w:pPr>
      <w:ind w:left="720"/>
      <w:contextualSpacing/>
    </w:pPr>
  </w:style>
  <w:style w:type="table" w:styleId="TableGrid">
    <w:name w:val="Table Grid"/>
    <w:basedOn w:val="TableNormal"/>
    <w:uiPriority w:val="39"/>
    <w:rsid w:val="00991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D302F"/>
  </w:style>
  <w:style w:type="paragraph" w:styleId="BodyText">
    <w:name w:val="Body Text"/>
    <w:basedOn w:val="Normal"/>
    <w:link w:val="BodyTextChar"/>
    <w:uiPriority w:val="99"/>
    <w:unhideWhenUsed/>
    <w:qFormat/>
    <w:rsid w:val="007B6CA6"/>
    <w:rPr>
      <w:rFonts w:ascii="Verdana" w:eastAsia="Times New Roman" w:hAnsi="Verdana" w:cstheme="minorHAnsi"/>
      <w:color w:val="000000"/>
      <w:sz w:val="24"/>
      <w:szCs w:val="24"/>
    </w:rPr>
  </w:style>
  <w:style w:type="character" w:customStyle="1" w:styleId="BodyTextChar">
    <w:name w:val="Body Text Char"/>
    <w:basedOn w:val="DefaultParagraphFont"/>
    <w:link w:val="BodyText"/>
    <w:uiPriority w:val="99"/>
    <w:rsid w:val="007B6CA6"/>
    <w:rPr>
      <w:rFonts w:ascii="Verdana" w:eastAsia="Times New Roman" w:hAnsi="Verdana" w:cstheme="minorHAnsi"/>
      <w:color w:val="000000"/>
      <w:sz w:val="24"/>
      <w:szCs w:val="24"/>
    </w:rPr>
  </w:style>
  <w:style w:type="paragraph" w:styleId="ListBullet">
    <w:name w:val="List Bullet"/>
    <w:basedOn w:val="ListParagraph"/>
    <w:uiPriority w:val="99"/>
    <w:unhideWhenUsed/>
    <w:qFormat/>
    <w:rsid w:val="007B6CA6"/>
    <w:pPr>
      <w:numPr>
        <w:numId w:val="10"/>
      </w:numPr>
    </w:pPr>
    <w:rPr>
      <w:rFonts w:ascii="Verdana" w:eastAsia="Times New Roman" w:hAnsi="Verdana" w:cstheme="minorHAnsi"/>
      <w:color w:val="000000"/>
      <w:sz w:val="24"/>
      <w:szCs w:val="24"/>
    </w:rPr>
  </w:style>
  <w:style w:type="paragraph" w:styleId="ListNumber">
    <w:name w:val="List Number"/>
    <w:basedOn w:val="Normal"/>
    <w:uiPriority w:val="99"/>
    <w:unhideWhenUsed/>
    <w:qFormat/>
    <w:rsid w:val="00DB5E3D"/>
    <w:pPr>
      <w:numPr>
        <w:numId w:val="2"/>
      </w:numPr>
      <w:tabs>
        <w:tab w:val="clear" w:pos="360"/>
      </w:tabs>
      <w:ind w:left="547" w:hanging="547"/>
      <w:contextualSpacing/>
    </w:pPr>
    <w:rPr>
      <w:rFonts w:ascii="Verdana" w:hAnsi="Verdana"/>
      <w:sz w:val="24"/>
      <w:szCs w:val="24"/>
    </w:rPr>
  </w:style>
  <w:style w:type="paragraph" w:styleId="ListBullet3">
    <w:name w:val="List Bullet 3"/>
    <w:basedOn w:val="Normal"/>
    <w:uiPriority w:val="99"/>
    <w:unhideWhenUsed/>
    <w:rsid w:val="00FB7848"/>
    <w:pPr>
      <w:numPr>
        <w:numId w:val="1"/>
      </w:numPr>
      <w:contextualSpacing/>
    </w:pPr>
  </w:style>
  <w:style w:type="paragraph" w:styleId="ListBullet2">
    <w:name w:val="List Bullet 2"/>
    <w:basedOn w:val="ListBullet3"/>
    <w:uiPriority w:val="99"/>
    <w:unhideWhenUsed/>
    <w:rsid w:val="00430BD1"/>
    <w:pPr>
      <w:tabs>
        <w:tab w:val="clear" w:pos="1080"/>
        <w:tab w:val="num" w:pos="900"/>
      </w:tabs>
      <w:ind w:left="810" w:hanging="270"/>
    </w:pPr>
    <w:rPr>
      <w:rFonts w:ascii="Verdana" w:hAnsi="Verdana"/>
      <w:sz w:val="20"/>
      <w:szCs w:val="24"/>
    </w:rPr>
  </w:style>
  <w:style w:type="paragraph" w:styleId="List">
    <w:name w:val="List"/>
    <w:basedOn w:val="BodyText"/>
    <w:uiPriority w:val="99"/>
    <w:unhideWhenUsed/>
    <w:rsid w:val="00997848"/>
    <w:pPr>
      <w:ind w:left="1080" w:hanging="360"/>
    </w:pPr>
  </w:style>
  <w:style w:type="paragraph" w:styleId="List2">
    <w:name w:val="List 2"/>
    <w:basedOn w:val="Normal"/>
    <w:uiPriority w:val="99"/>
    <w:unhideWhenUsed/>
    <w:rsid w:val="001A0CB7"/>
    <w:pPr>
      <w:ind w:left="720" w:hanging="360"/>
      <w:contextualSpacing/>
    </w:pPr>
  </w:style>
  <w:style w:type="paragraph" w:customStyle="1" w:styleId="checkboxparagraph">
    <w:name w:val="check box paragraph"/>
    <w:basedOn w:val="Normal"/>
    <w:uiPriority w:val="99"/>
    <w:rsid w:val="00AE4875"/>
    <w:pPr>
      <w:tabs>
        <w:tab w:val="left" w:pos="630"/>
      </w:tabs>
      <w:suppressAutoHyphens/>
      <w:autoSpaceDE w:val="0"/>
      <w:autoSpaceDN w:val="0"/>
      <w:adjustRightInd w:val="0"/>
      <w:spacing w:line="288" w:lineRule="auto"/>
      <w:ind w:left="450"/>
      <w:textAlignment w:val="center"/>
    </w:pPr>
    <w:rPr>
      <w:rFonts w:ascii="Verdana" w:hAnsi="Verdana" w:cs="Verdana"/>
      <w:color w:val="000000"/>
      <w:sz w:val="24"/>
      <w:szCs w:val="24"/>
    </w:rPr>
  </w:style>
  <w:style w:type="paragraph" w:styleId="ListNumber2">
    <w:name w:val="List Number 2"/>
    <w:basedOn w:val="Normal"/>
    <w:uiPriority w:val="99"/>
    <w:unhideWhenUsed/>
    <w:rsid w:val="00DB5E3D"/>
    <w:pPr>
      <w:shd w:val="clear" w:color="auto" w:fill="FFFFFF"/>
      <w:ind w:left="900" w:hanging="360"/>
    </w:pPr>
    <w:rPr>
      <w:rFonts w:ascii="Verdana" w:eastAsia="Times New Roman" w:hAnsi="Verdana" w:cs="Times New Roman"/>
      <w:color w:val="000000"/>
      <w:sz w:val="24"/>
      <w:szCs w:val="24"/>
      <w:lang w:val="en"/>
    </w:rPr>
  </w:style>
  <w:style w:type="paragraph" w:styleId="TOCHeading">
    <w:name w:val="TOC Heading"/>
    <w:basedOn w:val="Heading3"/>
    <w:next w:val="Normal"/>
    <w:uiPriority w:val="39"/>
    <w:unhideWhenUsed/>
    <w:qFormat/>
    <w:rsid w:val="004B7339"/>
    <w:pPr>
      <w:spacing w:before="240" w:after="240"/>
      <w:jc w:val="center"/>
    </w:pPr>
  </w:style>
  <w:style w:type="paragraph" w:styleId="TOC1">
    <w:name w:val="toc 1"/>
    <w:basedOn w:val="Normal"/>
    <w:next w:val="Normal"/>
    <w:autoRedefine/>
    <w:uiPriority w:val="39"/>
    <w:unhideWhenUsed/>
    <w:rsid w:val="00914CA1"/>
    <w:pPr>
      <w:tabs>
        <w:tab w:val="left" w:pos="9000"/>
      </w:tabs>
      <w:spacing w:before="120" w:after="120"/>
    </w:pPr>
    <w:rPr>
      <w:rFonts w:ascii="Verdana" w:hAnsi="Verdana"/>
      <w:sz w:val="20"/>
    </w:rPr>
  </w:style>
  <w:style w:type="paragraph" w:styleId="TOC2">
    <w:name w:val="toc 2"/>
    <w:basedOn w:val="Normal"/>
    <w:next w:val="Normal"/>
    <w:autoRedefine/>
    <w:uiPriority w:val="39"/>
    <w:unhideWhenUsed/>
    <w:rsid w:val="004B7339"/>
    <w:pPr>
      <w:spacing w:after="100"/>
      <w:ind w:left="220"/>
    </w:pPr>
    <w:rPr>
      <w:rFonts w:ascii="Verdana" w:hAnsi="Verdana"/>
      <w:sz w:val="20"/>
    </w:rPr>
  </w:style>
  <w:style w:type="paragraph" w:styleId="TOC3">
    <w:name w:val="toc 3"/>
    <w:basedOn w:val="Normal"/>
    <w:next w:val="Normal"/>
    <w:autoRedefine/>
    <w:uiPriority w:val="39"/>
    <w:unhideWhenUsed/>
    <w:rsid w:val="004B7339"/>
    <w:pPr>
      <w:spacing w:after="100"/>
      <w:ind w:left="440"/>
    </w:pPr>
    <w:rPr>
      <w:rFonts w:ascii="Verdana" w:hAnsi="Verdana"/>
      <w:sz w:val="20"/>
    </w:rPr>
  </w:style>
  <w:style w:type="paragraph" w:styleId="TOC4">
    <w:name w:val="toc 4"/>
    <w:basedOn w:val="Normal"/>
    <w:next w:val="Normal"/>
    <w:autoRedefine/>
    <w:uiPriority w:val="39"/>
    <w:unhideWhenUsed/>
    <w:rsid w:val="004B7339"/>
    <w:pPr>
      <w:spacing w:after="100" w:line="259" w:lineRule="auto"/>
      <w:ind w:left="660"/>
    </w:pPr>
    <w:rPr>
      <w:rFonts w:eastAsiaTheme="minorEastAsia"/>
    </w:rPr>
  </w:style>
  <w:style w:type="paragraph" w:styleId="TOC5">
    <w:name w:val="toc 5"/>
    <w:basedOn w:val="Normal"/>
    <w:next w:val="Normal"/>
    <w:autoRedefine/>
    <w:uiPriority w:val="39"/>
    <w:unhideWhenUsed/>
    <w:rsid w:val="004B7339"/>
    <w:pPr>
      <w:spacing w:after="100" w:line="259" w:lineRule="auto"/>
      <w:ind w:left="880"/>
    </w:pPr>
    <w:rPr>
      <w:rFonts w:eastAsiaTheme="minorEastAsia"/>
    </w:rPr>
  </w:style>
  <w:style w:type="paragraph" w:styleId="TOC6">
    <w:name w:val="toc 6"/>
    <w:basedOn w:val="Normal"/>
    <w:next w:val="Normal"/>
    <w:autoRedefine/>
    <w:uiPriority w:val="39"/>
    <w:unhideWhenUsed/>
    <w:rsid w:val="004B7339"/>
    <w:pPr>
      <w:spacing w:after="100" w:line="259" w:lineRule="auto"/>
      <w:ind w:left="1100"/>
    </w:pPr>
    <w:rPr>
      <w:rFonts w:eastAsiaTheme="minorEastAsia"/>
    </w:rPr>
  </w:style>
  <w:style w:type="paragraph" w:styleId="TOC7">
    <w:name w:val="toc 7"/>
    <w:basedOn w:val="Normal"/>
    <w:next w:val="Normal"/>
    <w:autoRedefine/>
    <w:uiPriority w:val="39"/>
    <w:unhideWhenUsed/>
    <w:rsid w:val="004B7339"/>
    <w:pPr>
      <w:spacing w:after="100" w:line="259" w:lineRule="auto"/>
      <w:ind w:left="1320"/>
    </w:pPr>
    <w:rPr>
      <w:rFonts w:eastAsiaTheme="minorEastAsia"/>
    </w:rPr>
  </w:style>
  <w:style w:type="paragraph" w:styleId="TOC8">
    <w:name w:val="toc 8"/>
    <w:basedOn w:val="Normal"/>
    <w:next w:val="Normal"/>
    <w:autoRedefine/>
    <w:uiPriority w:val="39"/>
    <w:unhideWhenUsed/>
    <w:rsid w:val="004B7339"/>
    <w:pPr>
      <w:spacing w:after="100" w:line="259" w:lineRule="auto"/>
      <w:ind w:left="1540"/>
    </w:pPr>
    <w:rPr>
      <w:rFonts w:eastAsiaTheme="minorEastAsia"/>
    </w:rPr>
  </w:style>
  <w:style w:type="paragraph" w:styleId="TOC9">
    <w:name w:val="toc 9"/>
    <w:basedOn w:val="Normal"/>
    <w:next w:val="Normal"/>
    <w:autoRedefine/>
    <w:uiPriority w:val="39"/>
    <w:unhideWhenUsed/>
    <w:rsid w:val="004B7339"/>
    <w:pPr>
      <w:spacing w:after="100" w:line="259" w:lineRule="auto"/>
      <w:ind w:left="1760"/>
    </w:pPr>
    <w:rPr>
      <w:rFonts w:eastAsiaTheme="minorEastAsia"/>
    </w:rPr>
  </w:style>
  <w:style w:type="paragraph" w:customStyle="1" w:styleId="ListNumber31">
    <w:name w:val="List Number 31"/>
    <w:basedOn w:val="ListNumber2"/>
    <w:qFormat/>
    <w:rsid w:val="007E5CF1"/>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431">
      <w:bodyDiv w:val="1"/>
      <w:marLeft w:val="0"/>
      <w:marRight w:val="0"/>
      <w:marTop w:val="0"/>
      <w:marBottom w:val="0"/>
      <w:divBdr>
        <w:top w:val="none" w:sz="0" w:space="0" w:color="auto"/>
        <w:left w:val="none" w:sz="0" w:space="0" w:color="auto"/>
        <w:bottom w:val="none" w:sz="0" w:space="0" w:color="auto"/>
        <w:right w:val="none" w:sz="0" w:space="0" w:color="auto"/>
      </w:divBdr>
      <w:divsChild>
        <w:div w:id="52012257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9456023">
              <w:marLeft w:val="0"/>
              <w:marRight w:val="0"/>
              <w:marTop w:val="0"/>
              <w:marBottom w:val="270"/>
              <w:divBdr>
                <w:top w:val="none" w:sz="0" w:space="0" w:color="auto"/>
                <w:left w:val="none" w:sz="0" w:space="0" w:color="auto"/>
                <w:bottom w:val="none" w:sz="0" w:space="0" w:color="auto"/>
                <w:right w:val="none" w:sz="0" w:space="0" w:color="auto"/>
              </w:divBdr>
              <w:divsChild>
                <w:div w:id="1135760203">
                  <w:marLeft w:val="0"/>
                  <w:marRight w:val="0"/>
                  <w:marTop w:val="0"/>
                  <w:marBottom w:val="270"/>
                  <w:divBdr>
                    <w:top w:val="none" w:sz="0" w:space="0" w:color="auto"/>
                    <w:left w:val="none" w:sz="0" w:space="0" w:color="auto"/>
                    <w:bottom w:val="none" w:sz="0" w:space="0" w:color="auto"/>
                    <w:right w:val="none" w:sz="0" w:space="0" w:color="auto"/>
                  </w:divBdr>
                  <w:divsChild>
                    <w:div w:id="1328630288">
                      <w:marLeft w:val="0"/>
                      <w:marRight w:val="0"/>
                      <w:marTop w:val="0"/>
                      <w:marBottom w:val="270"/>
                      <w:divBdr>
                        <w:top w:val="none" w:sz="0" w:space="0" w:color="auto"/>
                        <w:left w:val="none" w:sz="0" w:space="0" w:color="auto"/>
                        <w:bottom w:val="none" w:sz="0" w:space="0" w:color="auto"/>
                        <w:right w:val="none" w:sz="0" w:space="0" w:color="auto"/>
                      </w:divBdr>
                      <w:divsChild>
                        <w:div w:id="1611084452">
                          <w:marLeft w:val="0"/>
                          <w:marRight w:val="0"/>
                          <w:marTop w:val="0"/>
                          <w:marBottom w:val="0"/>
                          <w:divBdr>
                            <w:top w:val="none" w:sz="0" w:space="0" w:color="auto"/>
                            <w:left w:val="none" w:sz="0" w:space="0" w:color="auto"/>
                            <w:bottom w:val="none" w:sz="0" w:space="0" w:color="auto"/>
                            <w:right w:val="none" w:sz="0" w:space="0" w:color="auto"/>
                          </w:divBdr>
                          <w:divsChild>
                            <w:div w:id="44651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6185">
                      <w:marLeft w:val="0"/>
                      <w:marRight w:val="0"/>
                      <w:marTop w:val="0"/>
                      <w:marBottom w:val="270"/>
                      <w:divBdr>
                        <w:top w:val="none" w:sz="0" w:space="0" w:color="auto"/>
                        <w:left w:val="none" w:sz="0" w:space="0" w:color="auto"/>
                        <w:bottom w:val="none" w:sz="0" w:space="0" w:color="auto"/>
                        <w:right w:val="none" w:sz="0" w:space="0" w:color="auto"/>
                      </w:divBdr>
                      <w:divsChild>
                        <w:div w:id="585576731">
                          <w:marLeft w:val="0"/>
                          <w:marRight w:val="0"/>
                          <w:marTop w:val="0"/>
                          <w:marBottom w:val="0"/>
                          <w:divBdr>
                            <w:top w:val="none" w:sz="0" w:space="0" w:color="auto"/>
                            <w:left w:val="none" w:sz="0" w:space="0" w:color="auto"/>
                            <w:bottom w:val="none" w:sz="0" w:space="0" w:color="auto"/>
                            <w:right w:val="none" w:sz="0" w:space="0" w:color="auto"/>
                          </w:divBdr>
                          <w:divsChild>
                            <w:div w:id="19728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3516">
                      <w:marLeft w:val="0"/>
                      <w:marRight w:val="0"/>
                      <w:marTop w:val="0"/>
                      <w:marBottom w:val="270"/>
                      <w:divBdr>
                        <w:top w:val="none" w:sz="0" w:space="0" w:color="auto"/>
                        <w:left w:val="none" w:sz="0" w:space="0" w:color="auto"/>
                        <w:bottom w:val="none" w:sz="0" w:space="0" w:color="auto"/>
                        <w:right w:val="none" w:sz="0" w:space="0" w:color="auto"/>
                      </w:divBdr>
                      <w:divsChild>
                        <w:div w:id="1610119943">
                          <w:marLeft w:val="0"/>
                          <w:marRight w:val="0"/>
                          <w:marTop w:val="0"/>
                          <w:marBottom w:val="0"/>
                          <w:divBdr>
                            <w:top w:val="none" w:sz="0" w:space="0" w:color="auto"/>
                            <w:left w:val="none" w:sz="0" w:space="0" w:color="auto"/>
                            <w:bottom w:val="none" w:sz="0" w:space="0" w:color="auto"/>
                            <w:right w:val="none" w:sz="0" w:space="0" w:color="auto"/>
                          </w:divBdr>
                          <w:divsChild>
                            <w:div w:id="11366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9898">
                      <w:marLeft w:val="0"/>
                      <w:marRight w:val="0"/>
                      <w:marTop w:val="0"/>
                      <w:marBottom w:val="270"/>
                      <w:divBdr>
                        <w:top w:val="none" w:sz="0" w:space="0" w:color="auto"/>
                        <w:left w:val="none" w:sz="0" w:space="0" w:color="auto"/>
                        <w:bottom w:val="none" w:sz="0" w:space="0" w:color="auto"/>
                        <w:right w:val="none" w:sz="0" w:space="0" w:color="auto"/>
                      </w:divBdr>
                      <w:divsChild>
                        <w:div w:id="214852883">
                          <w:marLeft w:val="0"/>
                          <w:marRight w:val="0"/>
                          <w:marTop w:val="0"/>
                          <w:marBottom w:val="0"/>
                          <w:divBdr>
                            <w:top w:val="none" w:sz="0" w:space="0" w:color="auto"/>
                            <w:left w:val="none" w:sz="0" w:space="0" w:color="auto"/>
                            <w:bottom w:val="none" w:sz="0" w:space="0" w:color="auto"/>
                            <w:right w:val="none" w:sz="0" w:space="0" w:color="auto"/>
                          </w:divBdr>
                          <w:divsChild>
                            <w:div w:id="55616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172989">
      <w:bodyDiv w:val="1"/>
      <w:marLeft w:val="0"/>
      <w:marRight w:val="0"/>
      <w:marTop w:val="0"/>
      <w:marBottom w:val="0"/>
      <w:divBdr>
        <w:top w:val="none" w:sz="0" w:space="0" w:color="auto"/>
        <w:left w:val="none" w:sz="0" w:space="0" w:color="auto"/>
        <w:bottom w:val="none" w:sz="0" w:space="0" w:color="auto"/>
        <w:right w:val="none" w:sz="0" w:space="0" w:color="auto"/>
      </w:divBdr>
      <w:divsChild>
        <w:div w:id="151225836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926762346">
              <w:marLeft w:val="0"/>
              <w:marRight w:val="0"/>
              <w:marTop w:val="0"/>
              <w:marBottom w:val="270"/>
              <w:divBdr>
                <w:top w:val="none" w:sz="0" w:space="0" w:color="auto"/>
                <w:left w:val="none" w:sz="0" w:space="0" w:color="auto"/>
                <w:bottom w:val="none" w:sz="0" w:space="0" w:color="auto"/>
                <w:right w:val="none" w:sz="0" w:space="0" w:color="auto"/>
              </w:divBdr>
              <w:divsChild>
                <w:div w:id="1844274516">
                  <w:marLeft w:val="0"/>
                  <w:marRight w:val="0"/>
                  <w:marTop w:val="0"/>
                  <w:marBottom w:val="270"/>
                  <w:divBdr>
                    <w:top w:val="none" w:sz="0" w:space="0" w:color="auto"/>
                    <w:left w:val="none" w:sz="0" w:space="0" w:color="auto"/>
                    <w:bottom w:val="none" w:sz="0" w:space="0" w:color="auto"/>
                    <w:right w:val="none" w:sz="0" w:space="0" w:color="auto"/>
                  </w:divBdr>
                  <w:divsChild>
                    <w:div w:id="1503667701">
                      <w:marLeft w:val="0"/>
                      <w:marRight w:val="0"/>
                      <w:marTop w:val="0"/>
                      <w:marBottom w:val="270"/>
                      <w:divBdr>
                        <w:top w:val="none" w:sz="0" w:space="0" w:color="auto"/>
                        <w:left w:val="none" w:sz="0" w:space="0" w:color="auto"/>
                        <w:bottom w:val="none" w:sz="0" w:space="0" w:color="auto"/>
                        <w:right w:val="none" w:sz="0" w:space="0" w:color="auto"/>
                      </w:divBdr>
                      <w:divsChild>
                        <w:div w:id="1695576061">
                          <w:marLeft w:val="0"/>
                          <w:marRight w:val="0"/>
                          <w:marTop w:val="0"/>
                          <w:marBottom w:val="0"/>
                          <w:divBdr>
                            <w:top w:val="none" w:sz="0" w:space="0" w:color="auto"/>
                            <w:left w:val="none" w:sz="0" w:space="0" w:color="auto"/>
                            <w:bottom w:val="none" w:sz="0" w:space="0" w:color="auto"/>
                            <w:right w:val="none" w:sz="0" w:space="0" w:color="auto"/>
                          </w:divBdr>
                          <w:divsChild>
                            <w:div w:id="13045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50135">
                      <w:marLeft w:val="0"/>
                      <w:marRight w:val="0"/>
                      <w:marTop w:val="0"/>
                      <w:marBottom w:val="270"/>
                      <w:divBdr>
                        <w:top w:val="none" w:sz="0" w:space="0" w:color="auto"/>
                        <w:left w:val="none" w:sz="0" w:space="0" w:color="auto"/>
                        <w:bottom w:val="none" w:sz="0" w:space="0" w:color="auto"/>
                        <w:right w:val="none" w:sz="0" w:space="0" w:color="auto"/>
                      </w:divBdr>
                      <w:divsChild>
                        <w:div w:id="1693333925">
                          <w:marLeft w:val="0"/>
                          <w:marRight w:val="0"/>
                          <w:marTop w:val="0"/>
                          <w:marBottom w:val="0"/>
                          <w:divBdr>
                            <w:top w:val="none" w:sz="0" w:space="0" w:color="auto"/>
                            <w:left w:val="none" w:sz="0" w:space="0" w:color="auto"/>
                            <w:bottom w:val="none" w:sz="0" w:space="0" w:color="auto"/>
                            <w:right w:val="none" w:sz="0" w:space="0" w:color="auto"/>
                          </w:divBdr>
                          <w:divsChild>
                            <w:div w:id="81880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08299">
                      <w:marLeft w:val="0"/>
                      <w:marRight w:val="0"/>
                      <w:marTop w:val="0"/>
                      <w:marBottom w:val="270"/>
                      <w:divBdr>
                        <w:top w:val="none" w:sz="0" w:space="0" w:color="auto"/>
                        <w:left w:val="none" w:sz="0" w:space="0" w:color="auto"/>
                        <w:bottom w:val="none" w:sz="0" w:space="0" w:color="auto"/>
                        <w:right w:val="none" w:sz="0" w:space="0" w:color="auto"/>
                      </w:divBdr>
                      <w:divsChild>
                        <w:div w:id="1977952899">
                          <w:marLeft w:val="0"/>
                          <w:marRight w:val="0"/>
                          <w:marTop w:val="0"/>
                          <w:marBottom w:val="0"/>
                          <w:divBdr>
                            <w:top w:val="none" w:sz="0" w:space="0" w:color="auto"/>
                            <w:left w:val="none" w:sz="0" w:space="0" w:color="auto"/>
                            <w:bottom w:val="none" w:sz="0" w:space="0" w:color="auto"/>
                            <w:right w:val="none" w:sz="0" w:space="0" w:color="auto"/>
                          </w:divBdr>
                          <w:divsChild>
                            <w:div w:id="8834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3477">
                      <w:marLeft w:val="0"/>
                      <w:marRight w:val="0"/>
                      <w:marTop w:val="0"/>
                      <w:marBottom w:val="270"/>
                      <w:divBdr>
                        <w:top w:val="none" w:sz="0" w:space="0" w:color="auto"/>
                        <w:left w:val="none" w:sz="0" w:space="0" w:color="auto"/>
                        <w:bottom w:val="none" w:sz="0" w:space="0" w:color="auto"/>
                        <w:right w:val="none" w:sz="0" w:space="0" w:color="auto"/>
                      </w:divBdr>
                      <w:divsChild>
                        <w:div w:id="224687922">
                          <w:marLeft w:val="0"/>
                          <w:marRight w:val="0"/>
                          <w:marTop w:val="0"/>
                          <w:marBottom w:val="0"/>
                          <w:divBdr>
                            <w:top w:val="none" w:sz="0" w:space="0" w:color="auto"/>
                            <w:left w:val="none" w:sz="0" w:space="0" w:color="auto"/>
                            <w:bottom w:val="none" w:sz="0" w:space="0" w:color="auto"/>
                            <w:right w:val="none" w:sz="0" w:space="0" w:color="auto"/>
                          </w:divBdr>
                          <w:divsChild>
                            <w:div w:id="100343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410023">
                      <w:marLeft w:val="0"/>
                      <w:marRight w:val="0"/>
                      <w:marTop w:val="0"/>
                      <w:marBottom w:val="270"/>
                      <w:divBdr>
                        <w:top w:val="none" w:sz="0" w:space="0" w:color="auto"/>
                        <w:left w:val="none" w:sz="0" w:space="0" w:color="auto"/>
                        <w:bottom w:val="none" w:sz="0" w:space="0" w:color="auto"/>
                        <w:right w:val="none" w:sz="0" w:space="0" w:color="auto"/>
                      </w:divBdr>
                      <w:divsChild>
                        <w:div w:id="1084182232">
                          <w:marLeft w:val="0"/>
                          <w:marRight w:val="0"/>
                          <w:marTop w:val="0"/>
                          <w:marBottom w:val="0"/>
                          <w:divBdr>
                            <w:top w:val="none" w:sz="0" w:space="0" w:color="auto"/>
                            <w:left w:val="none" w:sz="0" w:space="0" w:color="auto"/>
                            <w:bottom w:val="none" w:sz="0" w:space="0" w:color="auto"/>
                            <w:right w:val="none" w:sz="0" w:space="0" w:color="auto"/>
                          </w:divBdr>
                          <w:divsChild>
                            <w:div w:id="7915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4284">
                      <w:marLeft w:val="0"/>
                      <w:marRight w:val="0"/>
                      <w:marTop w:val="0"/>
                      <w:marBottom w:val="270"/>
                      <w:divBdr>
                        <w:top w:val="none" w:sz="0" w:space="0" w:color="auto"/>
                        <w:left w:val="none" w:sz="0" w:space="0" w:color="auto"/>
                        <w:bottom w:val="none" w:sz="0" w:space="0" w:color="auto"/>
                        <w:right w:val="none" w:sz="0" w:space="0" w:color="auto"/>
                      </w:divBdr>
                      <w:divsChild>
                        <w:div w:id="2013414684">
                          <w:marLeft w:val="0"/>
                          <w:marRight w:val="0"/>
                          <w:marTop w:val="0"/>
                          <w:marBottom w:val="0"/>
                          <w:divBdr>
                            <w:top w:val="none" w:sz="0" w:space="0" w:color="auto"/>
                            <w:left w:val="none" w:sz="0" w:space="0" w:color="auto"/>
                            <w:bottom w:val="none" w:sz="0" w:space="0" w:color="auto"/>
                            <w:right w:val="none" w:sz="0" w:space="0" w:color="auto"/>
                          </w:divBdr>
                          <w:divsChild>
                            <w:div w:id="20950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737215">
                      <w:marLeft w:val="0"/>
                      <w:marRight w:val="0"/>
                      <w:marTop w:val="0"/>
                      <w:marBottom w:val="270"/>
                      <w:divBdr>
                        <w:top w:val="none" w:sz="0" w:space="0" w:color="auto"/>
                        <w:left w:val="none" w:sz="0" w:space="0" w:color="auto"/>
                        <w:bottom w:val="none" w:sz="0" w:space="0" w:color="auto"/>
                        <w:right w:val="none" w:sz="0" w:space="0" w:color="auto"/>
                      </w:divBdr>
                      <w:divsChild>
                        <w:div w:id="414253298">
                          <w:marLeft w:val="0"/>
                          <w:marRight w:val="0"/>
                          <w:marTop w:val="0"/>
                          <w:marBottom w:val="0"/>
                          <w:divBdr>
                            <w:top w:val="none" w:sz="0" w:space="0" w:color="auto"/>
                            <w:left w:val="none" w:sz="0" w:space="0" w:color="auto"/>
                            <w:bottom w:val="none" w:sz="0" w:space="0" w:color="auto"/>
                            <w:right w:val="none" w:sz="0" w:space="0" w:color="auto"/>
                          </w:divBdr>
                          <w:divsChild>
                            <w:div w:id="17113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16725">
      <w:bodyDiv w:val="1"/>
      <w:marLeft w:val="0"/>
      <w:marRight w:val="0"/>
      <w:marTop w:val="0"/>
      <w:marBottom w:val="0"/>
      <w:divBdr>
        <w:top w:val="none" w:sz="0" w:space="0" w:color="auto"/>
        <w:left w:val="none" w:sz="0" w:space="0" w:color="auto"/>
        <w:bottom w:val="none" w:sz="0" w:space="0" w:color="auto"/>
        <w:right w:val="none" w:sz="0" w:space="0" w:color="auto"/>
      </w:divBdr>
      <w:divsChild>
        <w:div w:id="159770899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563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09062">
      <w:bodyDiv w:val="1"/>
      <w:marLeft w:val="0"/>
      <w:marRight w:val="0"/>
      <w:marTop w:val="0"/>
      <w:marBottom w:val="0"/>
      <w:divBdr>
        <w:top w:val="none" w:sz="0" w:space="0" w:color="auto"/>
        <w:left w:val="none" w:sz="0" w:space="0" w:color="auto"/>
        <w:bottom w:val="none" w:sz="0" w:space="0" w:color="auto"/>
        <w:right w:val="none" w:sz="0" w:space="0" w:color="auto"/>
      </w:divBdr>
      <w:divsChild>
        <w:div w:id="61220500">
          <w:marLeft w:val="0"/>
          <w:marRight w:val="0"/>
          <w:marTop w:val="0"/>
          <w:marBottom w:val="0"/>
          <w:divBdr>
            <w:top w:val="none" w:sz="0" w:space="0" w:color="auto"/>
            <w:left w:val="none" w:sz="0" w:space="0" w:color="auto"/>
            <w:bottom w:val="none" w:sz="0" w:space="0" w:color="auto"/>
            <w:right w:val="none" w:sz="0" w:space="0" w:color="auto"/>
          </w:divBdr>
        </w:div>
        <w:div w:id="424695754">
          <w:marLeft w:val="0"/>
          <w:marRight w:val="0"/>
          <w:marTop w:val="0"/>
          <w:marBottom w:val="0"/>
          <w:divBdr>
            <w:top w:val="none" w:sz="0" w:space="0" w:color="auto"/>
            <w:left w:val="none" w:sz="0" w:space="0" w:color="auto"/>
            <w:bottom w:val="none" w:sz="0" w:space="0" w:color="auto"/>
            <w:right w:val="none" w:sz="0" w:space="0" w:color="auto"/>
          </w:divBdr>
        </w:div>
        <w:div w:id="356125314">
          <w:marLeft w:val="0"/>
          <w:marRight w:val="0"/>
          <w:marTop w:val="0"/>
          <w:marBottom w:val="0"/>
          <w:divBdr>
            <w:top w:val="none" w:sz="0" w:space="0" w:color="auto"/>
            <w:left w:val="none" w:sz="0" w:space="0" w:color="auto"/>
            <w:bottom w:val="none" w:sz="0" w:space="0" w:color="auto"/>
            <w:right w:val="none" w:sz="0" w:space="0" w:color="auto"/>
          </w:divBdr>
        </w:div>
        <w:div w:id="771052269">
          <w:marLeft w:val="0"/>
          <w:marRight w:val="0"/>
          <w:marTop w:val="0"/>
          <w:marBottom w:val="0"/>
          <w:divBdr>
            <w:top w:val="none" w:sz="0" w:space="0" w:color="auto"/>
            <w:left w:val="none" w:sz="0" w:space="0" w:color="auto"/>
            <w:bottom w:val="none" w:sz="0" w:space="0" w:color="auto"/>
            <w:right w:val="none" w:sz="0" w:space="0" w:color="auto"/>
          </w:divBdr>
        </w:div>
        <w:div w:id="1537965656">
          <w:marLeft w:val="0"/>
          <w:marRight w:val="0"/>
          <w:marTop w:val="0"/>
          <w:marBottom w:val="0"/>
          <w:divBdr>
            <w:top w:val="none" w:sz="0" w:space="0" w:color="auto"/>
            <w:left w:val="none" w:sz="0" w:space="0" w:color="auto"/>
            <w:bottom w:val="none" w:sz="0" w:space="0" w:color="auto"/>
            <w:right w:val="none" w:sz="0" w:space="0" w:color="auto"/>
          </w:divBdr>
        </w:div>
      </w:divsChild>
    </w:div>
    <w:div w:id="433062703">
      <w:bodyDiv w:val="1"/>
      <w:marLeft w:val="0"/>
      <w:marRight w:val="0"/>
      <w:marTop w:val="0"/>
      <w:marBottom w:val="0"/>
      <w:divBdr>
        <w:top w:val="none" w:sz="0" w:space="0" w:color="auto"/>
        <w:left w:val="none" w:sz="0" w:space="0" w:color="auto"/>
        <w:bottom w:val="none" w:sz="0" w:space="0" w:color="auto"/>
        <w:right w:val="none" w:sz="0" w:space="0" w:color="auto"/>
      </w:divBdr>
      <w:divsChild>
        <w:div w:id="167395008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751239661">
              <w:marLeft w:val="0"/>
              <w:marRight w:val="0"/>
              <w:marTop w:val="0"/>
              <w:marBottom w:val="270"/>
              <w:divBdr>
                <w:top w:val="none" w:sz="0" w:space="0" w:color="auto"/>
                <w:left w:val="none" w:sz="0" w:space="0" w:color="auto"/>
                <w:bottom w:val="none" w:sz="0" w:space="0" w:color="auto"/>
                <w:right w:val="none" w:sz="0" w:space="0" w:color="auto"/>
              </w:divBdr>
              <w:divsChild>
                <w:div w:id="1123765491">
                  <w:marLeft w:val="0"/>
                  <w:marRight w:val="0"/>
                  <w:marTop w:val="0"/>
                  <w:marBottom w:val="270"/>
                  <w:divBdr>
                    <w:top w:val="none" w:sz="0" w:space="0" w:color="auto"/>
                    <w:left w:val="none" w:sz="0" w:space="0" w:color="auto"/>
                    <w:bottom w:val="none" w:sz="0" w:space="0" w:color="auto"/>
                    <w:right w:val="none" w:sz="0" w:space="0" w:color="auto"/>
                  </w:divBdr>
                  <w:divsChild>
                    <w:div w:id="1973903141">
                      <w:marLeft w:val="0"/>
                      <w:marRight w:val="0"/>
                      <w:marTop w:val="0"/>
                      <w:marBottom w:val="270"/>
                      <w:divBdr>
                        <w:top w:val="none" w:sz="0" w:space="0" w:color="auto"/>
                        <w:left w:val="none" w:sz="0" w:space="0" w:color="auto"/>
                        <w:bottom w:val="none" w:sz="0" w:space="0" w:color="auto"/>
                        <w:right w:val="none" w:sz="0" w:space="0" w:color="auto"/>
                      </w:divBdr>
                      <w:divsChild>
                        <w:div w:id="740058446">
                          <w:marLeft w:val="0"/>
                          <w:marRight w:val="0"/>
                          <w:marTop w:val="0"/>
                          <w:marBottom w:val="0"/>
                          <w:divBdr>
                            <w:top w:val="none" w:sz="0" w:space="0" w:color="auto"/>
                            <w:left w:val="none" w:sz="0" w:space="0" w:color="auto"/>
                            <w:bottom w:val="none" w:sz="0" w:space="0" w:color="auto"/>
                            <w:right w:val="none" w:sz="0" w:space="0" w:color="auto"/>
                          </w:divBdr>
                          <w:divsChild>
                            <w:div w:id="62088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96731">
                      <w:marLeft w:val="0"/>
                      <w:marRight w:val="0"/>
                      <w:marTop w:val="0"/>
                      <w:marBottom w:val="270"/>
                      <w:divBdr>
                        <w:top w:val="none" w:sz="0" w:space="0" w:color="auto"/>
                        <w:left w:val="none" w:sz="0" w:space="0" w:color="auto"/>
                        <w:bottom w:val="none" w:sz="0" w:space="0" w:color="auto"/>
                        <w:right w:val="none" w:sz="0" w:space="0" w:color="auto"/>
                      </w:divBdr>
                      <w:divsChild>
                        <w:div w:id="454834756">
                          <w:marLeft w:val="0"/>
                          <w:marRight w:val="0"/>
                          <w:marTop w:val="0"/>
                          <w:marBottom w:val="0"/>
                          <w:divBdr>
                            <w:top w:val="none" w:sz="0" w:space="0" w:color="auto"/>
                            <w:left w:val="none" w:sz="0" w:space="0" w:color="auto"/>
                            <w:bottom w:val="none" w:sz="0" w:space="0" w:color="auto"/>
                            <w:right w:val="none" w:sz="0" w:space="0" w:color="auto"/>
                          </w:divBdr>
                          <w:divsChild>
                            <w:div w:id="102440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83627">
                      <w:marLeft w:val="0"/>
                      <w:marRight w:val="0"/>
                      <w:marTop w:val="0"/>
                      <w:marBottom w:val="270"/>
                      <w:divBdr>
                        <w:top w:val="none" w:sz="0" w:space="0" w:color="auto"/>
                        <w:left w:val="none" w:sz="0" w:space="0" w:color="auto"/>
                        <w:bottom w:val="none" w:sz="0" w:space="0" w:color="auto"/>
                        <w:right w:val="none" w:sz="0" w:space="0" w:color="auto"/>
                      </w:divBdr>
                      <w:divsChild>
                        <w:div w:id="1932926411">
                          <w:marLeft w:val="0"/>
                          <w:marRight w:val="0"/>
                          <w:marTop w:val="0"/>
                          <w:marBottom w:val="0"/>
                          <w:divBdr>
                            <w:top w:val="none" w:sz="0" w:space="0" w:color="auto"/>
                            <w:left w:val="none" w:sz="0" w:space="0" w:color="auto"/>
                            <w:bottom w:val="none" w:sz="0" w:space="0" w:color="auto"/>
                            <w:right w:val="none" w:sz="0" w:space="0" w:color="auto"/>
                          </w:divBdr>
                          <w:divsChild>
                            <w:div w:id="20387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595690">
                      <w:marLeft w:val="0"/>
                      <w:marRight w:val="0"/>
                      <w:marTop w:val="0"/>
                      <w:marBottom w:val="270"/>
                      <w:divBdr>
                        <w:top w:val="none" w:sz="0" w:space="0" w:color="auto"/>
                        <w:left w:val="none" w:sz="0" w:space="0" w:color="auto"/>
                        <w:bottom w:val="none" w:sz="0" w:space="0" w:color="auto"/>
                        <w:right w:val="none" w:sz="0" w:space="0" w:color="auto"/>
                      </w:divBdr>
                      <w:divsChild>
                        <w:div w:id="1555000404">
                          <w:marLeft w:val="0"/>
                          <w:marRight w:val="0"/>
                          <w:marTop w:val="0"/>
                          <w:marBottom w:val="0"/>
                          <w:divBdr>
                            <w:top w:val="none" w:sz="0" w:space="0" w:color="auto"/>
                            <w:left w:val="none" w:sz="0" w:space="0" w:color="auto"/>
                            <w:bottom w:val="none" w:sz="0" w:space="0" w:color="auto"/>
                            <w:right w:val="none" w:sz="0" w:space="0" w:color="auto"/>
                          </w:divBdr>
                          <w:divsChild>
                            <w:div w:id="49141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084824">
      <w:bodyDiv w:val="1"/>
      <w:marLeft w:val="0"/>
      <w:marRight w:val="0"/>
      <w:marTop w:val="0"/>
      <w:marBottom w:val="0"/>
      <w:divBdr>
        <w:top w:val="none" w:sz="0" w:space="0" w:color="auto"/>
        <w:left w:val="none" w:sz="0" w:space="0" w:color="auto"/>
        <w:bottom w:val="none" w:sz="0" w:space="0" w:color="auto"/>
        <w:right w:val="none" w:sz="0" w:space="0" w:color="auto"/>
      </w:divBdr>
      <w:divsChild>
        <w:div w:id="593175051">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016808317">
              <w:marLeft w:val="0"/>
              <w:marRight w:val="0"/>
              <w:marTop w:val="0"/>
              <w:marBottom w:val="270"/>
              <w:divBdr>
                <w:top w:val="none" w:sz="0" w:space="0" w:color="auto"/>
                <w:left w:val="none" w:sz="0" w:space="0" w:color="auto"/>
                <w:bottom w:val="none" w:sz="0" w:space="0" w:color="auto"/>
                <w:right w:val="none" w:sz="0" w:space="0" w:color="auto"/>
              </w:divBdr>
              <w:divsChild>
                <w:div w:id="608852820">
                  <w:marLeft w:val="0"/>
                  <w:marRight w:val="0"/>
                  <w:marTop w:val="0"/>
                  <w:marBottom w:val="270"/>
                  <w:divBdr>
                    <w:top w:val="none" w:sz="0" w:space="0" w:color="auto"/>
                    <w:left w:val="none" w:sz="0" w:space="0" w:color="auto"/>
                    <w:bottom w:val="none" w:sz="0" w:space="0" w:color="auto"/>
                    <w:right w:val="none" w:sz="0" w:space="0" w:color="auto"/>
                  </w:divBdr>
                  <w:divsChild>
                    <w:div w:id="1800684021">
                      <w:marLeft w:val="0"/>
                      <w:marRight w:val="0"/>
                      <w:marTop w:val="0"/>
                      <w:marBottom w:val="270"/>
                      <w:divBdr>
                        <w:top w:val="none" w:sz="0" w:space="0" w:color="auto"/>
                        <w:left w:val="none" w:sz="0" w:space="0" w:color="auto"/>
                        <w:bottom w:val="none" w:sz="0" w:space="0" w:color="auto"/>
                        <w:right w:val="none" w:sz="0" w:space="0" w:color="auto"/>
                      </w:divBdr>
                      <w:divsChild>
                        <w:div w:id="1345789933">
                          <w:marLeft w:val="0"/>
                          <w:marRight w:val="0"/>
                          <w:marTop w:val="0"/>
                          <w:marBottom w:val="0"/>
                          <w:divBdr>
                            <w:top w:val="none" w:sz="0" w:space="0" w:color="auto"/>
                            <w:left w:val="none" w:sz="0" w:space="0" w:color="auto"/>
                            <w:bottom w:val="none" w:sz="0" w:space="0" w:color="auto"/>
                            <w:right w:val="none" w:sz="0" w:space="0" w:color="auto"/>
                          </w:divBdr>
                          <w:divsChild>
                            <w:div w:id="156398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792163">
                      <w:marLeft w:val="0"/>
                      <w:marRight w:val="0"/>
                      <w:marTop w:val="0"/>
                      <w:marBottom w:val="270"/>
                      <w:divBdr>
                        <w:top w:val="none" w:sz="0" w:space="0" w:color="auto"/>
                        <w:left w:val="none" w:sz="0" w:space="0" w:color="auto"/>
                        <w:bottom w:val="none" w:sz="0" w:space="0" w:color="auto"/>
                        <w:right w:val="none" w:sz="0" w:space="0" w:color="auto"/>
                      </w:divBdr>
                      <w:divsChild>
                        <w:div w:id="1669753172">
                          <w:marLeft w:val="0"/>
                          <w:marRight w:val="0"/>
                          <w:marTop w:val="0"/>
                          <w:marBottom w:val="0"/>
                          <w:divBdr>
                            <w:top w:val="none" w:sz="0" w:space="0" w:color="auto"/>
                            <w:left w:val="none" w:sz="0" w:space="0" w:color="auto"/>
                            <w:bottom w:val="none" w:sz="0" w:space="0" w:color="auto"/>
                            <w:right w:val="none" w:sz="0" w:space="0" w:color="auto"/>
                          </w:divBdr>
                          <w:divsChild>
                            <w:div w:id="213772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9498">
                      <w:marLeft w:val="0"/>
                      <w:marRight w:val="0"/>
                      <w:marTop w:val="0"/>
                      <w:marBottom w:val="270"/>
                      <w:divBdr>
                        <w:top w:val="none" w:sz="0" w:space="0" w:color="auto"/>
                        <w:left w:val="none" w:sz="0" w:space="0" w:color="auto"/>
                        <w:bottom w:val="none" w:sz="0" w:space="0" w:color="auto"/>
                        <w:right w:val="none" w:sz="0" w:space="0" w:color="auto"/>
                      </w:divBdr>
                      <w:divsChild>
                        <w:div w:id="542444449">
                          <w:marLeft w:val="0"/>
                          <w:marRight w:val="0"/>
                          <w:marTop w:val="0"/>
                          <w:marBottom w:val="0"/>
                          <w:divBdr>
                            <w:top w:val="none" w:sz="0" w:space="0" w:color="auto"/>
                            <w:left w:val="none" w:sz="0" w:space="0" w:color="auto"/>
                            <w:bottom w:val="none" w:sz="0" w:space="0" w:color="auto"/>
                            <w:right w:val="none" w:sz="0" w:space="0" w:color="auto"/>
                          </w:divBdr>
                          <w:divsChild>
                            <w:div w:id="16028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476">
                      <w:marLeft w:val="0"/>
                      <w:marRight w:val="0"/>
                      <w:marTop w:val="0"/>
                      <w:marBottom w:val="270"/>
                      <w:divBdr>
                        <w:top w:val="none" w:sz="0" w:space="0" w:color="auto"/>
                        <w:left w:val="none" w:sz="0" w:space="0" w:color="auto"/>
                        <w:bottom w:val="none" w:sz="0" w:space="0" w:color="auto"/>
                        <w:right w:val="none" w:sz="0" w:space="0" w:color="auto"/>
                      </w:divBdr>
                      <w:divsChild>
                        <w:div w:id="468475597">
                          <w:marLeft w:val="0"/>
                          <w:marRight w:val="0"/>
                          <w:marTop w:val="0"/>
                          <w:marBottom w:val="0"/>
                          <w:divBdr>
                            <w:top w:val="none" w:sz="0" w:space="0" w:color="auto"/>
                            <w:left w:val="none" w:sz="0" w:space="0" w:color="auto"/>
                            <w:bottom w:val="none" w:sz="0" w:space="0" w:color="auto"/>
                            <w:right w:val="none" w:sz="0" w:space="0" w:color="auto"/>
                          </w:divBdr>
                          <w:divsChild>
                            <w:div w:id="3484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507406">
                      <w:marLeft w:val="0"/>
                      <w:marRight w:val="0"/>
                      <w:marTop w:val="0"/>
                      <w:marBottom w:val="270"/>
                      <w:divBdr>
                        <w:top w:val="none" w:sz="0" w:space="0" w:color="auto"/>
                        <w:left w:val="none" w:sz="0" w:space="0" w:color="auto"/>
                        <w:bottom w:val="none" w:sz="0" w:space="0" w:color="auto"/>
                        <w:right w:val="none" w:sz="0" w:space="0" w:color="auto"/>
                      </w:divBdr>
                      <w:divsChild>
                        <w:div w:id="721750638">
                          <w:marLeft w:val="0"/>
                          <w:marRight w:val="0"/>
                          <w:marTop w:val="0"/>
                          <w:marBottom w:val="0"/>
                          <w:divBdr>
                            <w:top w:val="none" w:sz="0" w:space="0" w:color="auto"/>
                            <w:left w:val="none" w:sz="0" w:space="0" w:color="auto"/>
                            <w:bottom w:val="none" w:sz="0" w:space="0" w:color="auto"/>
                            <w:right w:val="none" w:sz="0" w:space="0" w:color="auto"/>
                          </w:divBdr>
                          <w:divsChild>
                            <w:div w:id="4232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958213">
                      <w:marLeft w:val="0"/>
                      <w:marRight w:val="0"/>
                      <w:marTop w:val="0"/>
                      <w:marBottom w:val="270"/>
                      <w:divBdr>
                        <w:top w:val="none" w:sz="0" w:space="0" w:color="auto"/>
                        <w:left w:val="none" w:sz="0" w:space="0" w:color="auto"/>
                        <w:bottom w:val="none" w:sz="0" w:space="0" w:color="auto"/>
                        <w:right w:val="none" w:sz="0" w:space="0" w:color="auto"/>
                      </w:divBdr>
                      <w:divsChild>
                        <w:div w:id="1939176277">
                          <w:marLeft w:val="0"/>
                          <w:marRight w:val="0"/>
                          <w:marTop w:val="0"/>
                          <w:marBottom w:val="0"/>
                          <w:divBdr>
                            <w:top w:val="none" w:sz="0" w:space="0" w:color="auto"/>
                            <w:left w:val="none" w:sz="0" w:space="0" w:color="auto"/>
                            <w:bottom w:val="none" w:sz="0" w:space="0" w:color="auto"/>
                            <w:right w:val="none" w:sz="0" w:space="0" w:color="auto"/>
                          </w:divBdr>
                          <w:divsChild>
                            <w:div w:id="17013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06264">
                      <w:marLeft w:val="0"/>
                      <w:marRight w:val="0"/>
                      <w:marTop w:val="0"/>
                      <w:marBottom w:val="270"/>
                      <w:divBdr>
                        <w:top w:val="none" w:sz="0" w:space="0" w:color="auto"/>
                        <w:left w:val="none" w:sz="0" w:space="0" w:color="auto"/>
                        <w:bottom w:val="none" w:sz="0" w:space="0" w:color="auto"/>
                        <w:right w:val="none" w:sz="0" w:space="0" w:color="auto"/>
                      </w:divBdr>
                      <w:divsChild>
                        <w:div w:id="2039431855">
                          <w:marLeft w:val="0"/>
                          <w:marRight w:val="0"/>
                          <w:marTop w:val="0"/>
                          <w:marBottom w:val="0"/>
                          <w:divBdr>
                            <w:top w:val="none" w:sz="0" w:space="0" w:color="auto"/>
                            <w:left w:val="none" w:sz="0" w:space="0" w:color="auto"/>
                            <w:bottom w:val="none" w:sz="0" w:space="0" w:color="auto"/>
                            <w:right w:val="none" w:sz="0" w:space="0" w:color="auto"/>
                          </w:divBdr>
                          <w:divsChild>
                            <w:div w:id="20938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2375293">
      <w:bodyDiv w:val="1"/>
      <w:marLeft w:val="0"/>
      <w:marRight w:val="0"/>
      <w:marTop w:val="0"/>
      <w:marBottom w:val="0"/>
      <w:divBdr>
        <w:top w:val="none" w:sz="0" w:space="0" w:color="auto"/>
        <w:left w:val="none" w:sz="0" w:space="0" w:color="auto"/>
        <w:bottom w:val="none" w:sz="0" w:space="0" w:color="auto"/>
        <w:right w:val="none" w:sz="0" w:space="0" w:color="auto"/>
      </w:divBdr>
    </w:div>
    <w:div w:id="583878822">
      <w:bodyDiv w:val="1"/>
      <w:marLeft w:val="0"/>
      <w:marRight w:val="0"/>
      <w:marTop w:val="0"/>
      <w:marBottom w:val="0"/>
      <w:divBdr>
        <w:top w:val="none" w:sz="0" w:space="0" w:color="auto"/>
        <w:left w:val="none" w:sz="0" w:space="0" w:color="auto"/>
        <w:bottom w:val="none" w:sz="0" w:space="0" w:color="auto"/>
        <w:right w:val="none" w:sz="0" w:space="0" w:color="auto"/>
      </w:divBdr>
      <w:divsChild>
        <w:div w:id="132219682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16517058">
              <w:marLeft w:val="0"/>
              <w:marRight w:val="0"/>
              <w:marTop w:val="0"/>
              <w:marBottom w:val="270"/>
              <w:divBdr>
                <w:top w:val="none" w:sz="0" w:space="0" w:color="auto"/>
                <w:left w:val="none" w:sz="0" w:space="0" w:color="auto"/>
                <w:bottom w:val="none" w:sz="0" w:space="0" w:color="auto"/>
                <w:right w:val="none" w:sz="0" w:space="0" w:color="auto"/>
              </w:divBdr>
              <w:divsChild>
                <w:div w:id="2121337997">
                  <w:marLeft w:val="0"/>
                  <w:marRight w:val="0"/>
                  <w:marTop w:val="0"/>
                  <w:marBottom w:val="270"/>
                  <w:divBdr>
                    <w:top w:val="none" w:sz="0" w:space="0" w:color="auto"/>
                    <w:left w:val="none" w:sz="0" w:space="0" w:color="auto"/>
                    <w:bottom w:val="none" w:sz="0" w:space="0" w:color="auto"/>
                    <w:right w:val="none" w:sz="0" w:space="0" w:color="auto"/>
                  </w:divBdr>
                  <w:divsChild>
                    <w:div w:id="344400271">
                      <w:marLeft w:val="0"/>
                      <w:marRight w:val="0"/>
                      <w:marTop w:val="0"/>
                      <w:marBottom w:val="270"/>
                      <w:divBdr>
                        <w:top w:val="none" w:sz="0" w:space="0" w:color="auto"/>
                        <w:left w:val="none" w:sz="0" w:space="0" w:color="auto"/>
                        <w:bottom w:val="none" w:sz="0" w:space="0" w:color="auto"/>
                        <w:right w:val="none" w:sz="0" w:space="0" w:color="auto"/>
                      </w:divBdr>
                      <w:divsChild>
                        <w:div w:id="1197888725">
                          <w:marLeft w:val="0"/>
                          <w:marRight w:val="0"/>
                          <w:marTop w:val="0"/>
                          <w:marBottom w:val="0"/>
                          <w:divBdr>
                            <w:top w:val="none" w:sz="0" w:space="0" w:color="auto"/>
                            <w:left w:val="none" w:sz="0" w:space="0" w:color="auto"/>
                            <w:bottom w:val="none" w:sz="0" w:space="0" w:color="auto"/>
                            <w:right w:val="none" w:sz="0" w:space="0" w:color="auto"/>
                          </w:divBdr>
                          <w:divsChild>
                            <w:div w:id="341780027">
                              <w:marLeft w:val="0"/>
                              <w:marRight w:val="0"/>
                              <w:marTop w:val="0"/>
                              <w:marBottom w:val="0"/>
                              <w:divBdr>
                                <w:top w:val="none" w:sz="0" w:space="0" w:color="auto"/>
                                <w:left w:val="none" w:sz="0" w:space="0" w:color="auto"/>
                                <w:bottom w:val="none" w:sz="0" w:space="0" w:color="auto"/>
                                <w:right w:val="none" w:sz="0" w:space="0" w:color="auto"/>
                              </w:divBdr>
                            </w:div>
                          </w:divsChild>
                        </w:div>
                        <w:div w:id="372852086">
                          <w:marLeft w:val="0"/>
                          <w:marRight w:val="0"/>
                          <w:marTop w:val="0"/>
                          <w:marBottom w:val="270"/>
                          <w:divBdr>
                            <w:top w:val="none" w:sz="0" w:space="0" w:color="auto"/>
                            <w:left w:val="none" w:sz="0" w:space="0" w:color="auto"/>
                            <w:bottom w:val="none" w:sz="0" w:space="0" w:color="auto"/>
                            <w:right w:val="none" w:sz="0" w:space="0" w:color="auto"/>
                          </w:divBdr>
                          <w:divsChild>
                            <w:div w:id="1593971363">
                              <w:marLeft w:val="0"/>
                              <w:marRight w:val="0"/>
                              <w:marTop w:val="0"/>
                              <w:marBottom w:val="0"/>
                              <w:divBdr>
                                <w:top w:val="none" w:sz="0" w:space="0" w:color="auto"/>
                                <w:left w:val="none" w:sz="0" w:space="0" w:color="auto"/>
                                <w:bottom w:val="none" w:sz="0" w:space="0" w:color="auto"/>
                                <w:right w:val="none" w:sz="0" w:space="0" w:color="auto"/>
                              </w:divBdr>
                              <w:divsChild>
                                <w:div w:id="43486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95193">
                          <w:marLeft w:val="0"/>
                          <w:marRight w:val="0"/>
                          <w:marTop w:val="0"/>
                          <w:marBottom w:val="270"/>
                          <w:divBdr>
                            <w:top w:val="none" w:sz="0" w:space="0" w:color="auto"/>
                            <w:left w:val="none" w:sz="0" w:space="0" w:color="auto"/>
                            <w:bottom w:val="none" w:sz="0" w:space="0" w:color="auto"/>
                            <w:right w:val="none" w:sz="0" w:space="0" w:color="auto"/>
                          </w:divBdr>
                          <w:divsChild>
                            <w:div w:id="1232959420">
                              <w:marLeft w:val="0"/>
                              <w:marRight w:val="0"/>
                              <w:marTop w:val="0"/>
                              <w:marBottom w:val="0"/>
                              <w:divBdr>
                                <w:top w:val="none" w:sz="0" w:space="0" w:color="auto"/>
                                <w:left w:val="none" w:sz="0" w:space="0" w:color="auto"/>
                                <w:bottom w:val="none" w:sz="0" w:space="0" w:color="auto"/>
                                <w:right w:val="none" w:sz="0" w:space="0" w:color="auto"/>
                              </w:divBdr>
                              <w:divsChild>
                                <w:div w:id="13890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019">
                          <w:marLeft w:val="0"/>
                          <w:marRight w:val="0"/>
                          <w:marTop w:val="0"/>
                          <w:marBottom w:val="270"/>
                          <w:divBdr>
                            <w:top w:val="none" w:sz="0" w:space="0" w:color="auto"/>
                            <w:left w:val="none" w:sz="0" w:space="0" w:color="auto"/>
                            <w:bottom w:val="none" w:sz="0" w:space="0" w:color="auto"/>
                            <w:right w:val="none" w:sz="0" w:space="0" w:color="auto"/>
                          </w:divBdr>
                          <w:divsChild>
                            <w:div w:id="1273782324">
                              <w:marLeft w:val="0"/>
                              <w:marRight w:val="0"/>
                              <w:marTop w:val="0"/>
                              <w:marBottom w:val="0"/>
                              <w:divBdr>
                                <w:top w:val="none" w:sz="0" w:space="0" w:color="auto"/>
                                <w:left w:val="none" w:sz="0" w:space="0" w:color="auto"/>
                                <w:bottom w:val="none" w:sz="0" w:space="0" w:color="auto"/>
                                <w:right w:val="none" w:sz="0" w:space="0" w:color="auto"/>
                              </w:divBdr>
                              <w:divsChild>
                                <w:div w:id="140583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07785">
                          <w:marLeft w:val="0"/>
                          <w:marRight w:val="0"/>
                          <w:marTop w:val="0"/>
                          <w:marBottom w:val="270"/>
                          <w:divBdr>
                            <w:top w:val="none" w:sz="0" w:space="0" w:color="auto"/>
                            <w:left w:val="none" w:sz="0" w:space="0" w:color="auto"/>
                            <w:bottom w:val="none" w:sz="0" w:space="0" w:color="auto"/>
                            <w:right w:val="none" w:sz="0" w:space="0" w:color="auto"/>
                          </w:divBdr>
                          <w:divsChild>
                            <w:div w:id="1284339819">
                              <w:marLeft w:val="0"/>
                              <w:marRight w:val="0"/>
                              <w:marTop w:val="0"/>
                              <w:marBottom w:val="0"/>
                              <w:divBdr>
                                <w:top w:val="none" w:sz="0" w:space="0" w:color="auto"/>
                                <w:left w:val="none" w:sz="0" w:space="0" w:color="auto"/>
                                <w:bottom w:val="none" w:sz="0" w:space="0" w:color="auto"/>
                                <w:right w:val="none" w:sz="0" w:space="0" w:color="auto"/>
                              </w:divBdr>
                              <w:divsChild>
                                <w:div w:id="160415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214614">
                          <w:marLeft w:val="0"/>
                          <w:marRight w:val="0"/>
                          <w:marTop w:val="0"/>
                          <w:marBottom w:val="270"/>
                          <w:divBdr>
                            <w:top w:val="none" w:sz="0" w:space="0" w:color="auto"/>
                            <w:left w:val="none" w:sz="0" w:space="0" w:color="auto"/>
                            <w:bottom w:val="none" w:sz="0" w:space="0" w:color="auto"/>
                            <w:right w:val="none" w:sz="0" w:space="0" w:color="auto"/>
                          </w:divBdr>
                          <w:divsChild>
                            <w:div w:id="2119174885">
                              <w:marLeft w:val="0"/>
                              <w:marRight w:val="0"/>
                              <w:marTop w:val="0"/>
                              <w:marBottom w:val="0"/>
                              <w:divBdr>
                                <w:top w:val="none" w:sz="0" w:space="0" w:color="auto"/>
                                <w:left w:val="none" w:sz="0" w:space="0" w:color="auto"/>
                                <w:bottom w:val="none" w:sz="0" w:space="0" w:color="auto"/>
                                <w:right w:val="none" w:sz="0" w:space="0" w:color="auto"/>
                              </w:divBdr>
                              <w:divsChild>
                                <w:div w:id="185546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418288">
      <w:bodyDiv w:val="1"/>
      <w:marLeft w:val="0"/>
      <w:marRight w:val="0"/>
      <w:marTop w:val="0"/>
      <w:marBottom w:val="0"/>
      <w:divBdr>
        <w:top w:val="none" w:sz="0" w:space="0" w:color="auto"/>
        <w:left w:val="none" w:sz="0" w:space="0" w:color="auto"/>
        <w:bottom w:val="none" w:sz="0" w:space="0" w:color="auto"/>
        <w:right w:val="none" w:sz="0" w:space="0" w:color="auto"/>
      </w:divBdr>
      <w:divsChild>
        <w:div w:id="331419720">
          <w:marLeft w:val="0"/>
          <w:marRight w:val="0"/>
          <w:marTop w:val="0"/>
          <w:marBottom w:val="0"/>
          <w:divBdr>
            <w:top w:val="none" w:sz="0" w:space="0" w:color="auto"/>
            <w:left w:val="none" w:sz="0" w:space="0" w:color="auto"/>
            <w:bottom w:val="none" w:sz="0" w:space="0" w:color="auto"/>
            <w:right w:val="none" w:sz="0" w:space="0" w:color="auto"/>
          </w:divBdr>
          <w:divsChild>
            <w:div w:id="1763185793">
              <w:marLeft w:val="0"/>
              <w:marRight w:val="0"/>
              <w:marTop w:val="0"/>
              <w:marBottom w:val="0"/>
              <w:divBdr>
                <w:top w:val="none" w:sz="0" w:space="0" w:color="auto"/>
                <w:left w:val="none" w:sz="0" w:space="0" w:color="auto"/>
                <w:bottom w:val="none" w:sz="0" w:space="0" w:color="auto"/>
                <w:right w:val="none" w:sz="0" w:space="0" w:color="auto"/>
              </w:divBdr>
              <w:divsChild>
                <w:div w:id="1238176735">
                  <w:marLeft w:val="0"/>
                  <w:marRight w:val="0"/>
                  <w:marTop w:val="0"/>
                  <w:marBottom w:val="0"/>
                  <w:divBdr>
                    <w:top w:val="none" w:sz="0" w:space="0" w:color="auto"/>
                    <w:left w:val="none" w:sz="0" w:space="0" w:color="auto"/>
                    <w:bottom w:val="none" w:sz="0" w:space="0" w:color="auto"/>
                    <w:right w:val="none" w:sz="0" w:space="0" w:color="auto"/>
                  </w:divBdr>
                  <w:divsChild>
                    <w:div w:id="747313322">
                      <w:marLeft w:val="0"/>
                      <w:marRight w:val="0"/>
                      <w:marTop w:val="0"/>
                      <w:marBottom w:val="0"/>
                      <w:divBdr>
                        <w:top w:val="none" w:sz="0" w:space="0" w:color="auto"/>
                        <w:left w:val="none" w:sz="0" w:space="0" w:color="auto"/>
                        <w:bottom w:val="none" w:sz="0" w:space="0" w:color="auto"/>
                        <w:right w:val="none" w:sz="0" w:space="0" w:color="auto"/>
                      </w:divBdr>
                      <w:divsChild>
                        <w:div w:id="23560213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449932272">
                              <w:marLeft w:val="0"/>
                              <w:marRight w:val="0"/>
                              <w:marTop w:val="0"/>
                              <w:marBottom w:val="0"/>
                              <w:divBdr>
                                <w:top w:val="none" w:sz="0" w:space="0" w:color="auto"/>
                                <w:left w:val="none" w:sz="0" w:space="0" w:color="auto"/>
                                <w:bottom w:val="none" w:sz="0" w:space="0" w:color="auto"/>
                                <w:right w:val="none" w:sz="0" w:space="0" w:color="auto"/>
                              </w:divBdr>
                              <w:divsChild>
                                <w:div w:id="2118137500">
                                  <w:marLeft w:val="0"/>
                                  <w:marRight w:val="0"/>
                                  <w:marTop w:val="0"/>
                                  <w:marBottom w:val="0"/>
                                  <w:divBdr>
                                    <w:top w:val="none" w:sz="0" w:space="0" w:color="auto"/>
                                    <w:left w:val="none" w:sz="0" w:space="0" w:color="auto"/>
                                    <w:bottom w:val="none" w:sz="0" w:space="0" w:color="auto"/>
                                    <w:right w:val="none" w:sz="0" w:space="0" w:color="auto"/>
                                  </w:divBdr>
                                  <w:divsChild>
                                    <w:div w:id="1736850156">
                                      <w:marLeft w:val="0"/>
                                      <w:marRight w:val="0"/>
                                      <w:marTop w:val="0"/>
                                      <w:marBottom w:val="0"/>
                                      <w:divBdr>
                                        <w:top w:val="none" w:sz="0" w:space="0" w:color="auto"/>
                                        <w:left w:val="none" w:sz="0" w:space="0" w:color="auto"/>
                                        <w:bottom w:val="none" w:sz="0" w:space="0" w:color="auto"/>
                                        <w:right w:val="none" w:sz="0" w:space="0" w:color="auto"/>
                                      </w:divBdr>
                                      <w:divsChild>
                                        <w:div w:id="1353801610">
                                          <w:marLeft w:val="0"/>
                                          <w:marRight w:val="0"/>
                                          <w:marTop w:val="0"/>
                                          <w:marBottom w:val="0"/>
                                          <w:divBdr>
                                            <w:top w:val="none" w:sz="0" w:space="0" w:color="auto"/>
                                            <w:left w:val="none" w:sz="0" w:space="0" w:color="auto"/>
                                            <w:bottom w:val="none" w:sz="0" w:space="0" w:color="auto"/>
                                            <w:right w:val="none" w:sz="0" w:space="0" w:color="auto"/>
                                          </w:divBdr>
                                          <w:divsChild>
                                            <w:div w:id="100689514">
                                              <w:marLeft w:val="0"/>
                                              <w:marRight w:val="0"/>
                                              <w:marTop w:val="0"/>
                                              <w:marBottom w:val="0"/>
                                              <w:divBdr>
                                                <w:top w:val="none" w:sz="0" w:space="0" w:color="auto"/>
                                                <w:left w:val="none" w:sz="0" w:space="0" w:color="auto"/>
                                                <w:bottom w:val="none" w:sz="0" w:space="0" w:color="auto"/>
                                                <w:right w:val="none" w:sz="0" w:space="0" w:color="auto"/>
                                              </w:divBdr>
                                              <w:divsChild>
                                                <w:div w:id="514998427">
                                                  <w:marLeft w:val="0"/>
                                                  <w:marRight w:val="0"/>
                                                  <w:marTop w:val="0"/>
                                                  <w:marBottom w:val="0"/>
                                                  <w:divBdr>
                                                    <w:top w:val="none" w:sz="0" w:space="0" w:color="auto"/>
                                                    <w:left w:val="none" w:sz="0" w:space="0" w:color="auto"/>
                                                    <w:bottom w:val="none" w:sz="0" w:space="0" w:color="auto"/>
                                                    <w:right w:val="none" w:sz="0" w:space="0" w:color="auto"/>
                                                  </w:divBdr>
                                                </w:div>
                                              </w:divsChild>
                                            </w:div>
                                            <w:div w:id="723332442">
                                              <w:marLeft w:val="0"/>
                                              <w:marRight w:val="0"/>
                                              <w:marTop w:val="0"/>
                                              <w:marBottom w:val="0"/>
                                              <w:divBdr>
                                                <w:top w:val="none" w:sz="0" w:space="0" w:color="auto"/>
                                                <w:left w:val="none" w:sz="0" w:space="0" w:color="auto"/>
                                                <w:bottom w:val="none" w:sz="0" w:space="0" w:color="auto"/>
                                                <w:right w:val="none" w:sz="0" w:space="0" w:color="auto"/>
                                              </w:divBdr>
                                              <w:divsChild>
                                                <w:div w:id="454758892">
                                                  <w:marLeft w:val="0"/>
                                                  <w:marRight w:val="0"/>
                                                  <w:marTop w:val="0"/>
                                                  <w:marBottom w:val="0"/>
                                                  <w:divBdr>
                                                    <w:top w:val="none" w:sz="0" w:space="0" w:color="auto"/>
                                                    <w:left w:val="none" w:sz="0" w:space="0" w:color="auto"/>
                                                    <w:bottom w:val="none" w:sz="0" w:space="0" w:color="auto"/>
                                                    <w:right w:val="none" w:sz="0" w:space="0" w:color="auto"/>
                                                  </w:divBdr>
                                                </w:div>
                                              </w:divsChild>
                                            </w:div>
                                            <w:div w:id="1336297551">
                                              <w:marLeft w:val="0"/>
                                              <w:marRight w:val="0"/>
                                              <w:marTop w:val="0"/>
                                              <w:marBottom w:val="0"/>
                                              <w:divBdr>
                                                <w:top w:val="none" w:sz="0" w:space="0" w:color="auto"/>
                                                <w:left w:val="none" w:sz="0" w:space="0" w:color="auto"/>
                                                <w:bottom w:val="none" w:sz="0" w:space="0" w:color="auto"/>
                                                <w:right w:val="none" w:sz="0" w:space="0" w:color="auto"/>
                                              </w:divBdr>
                                              <w:divsChild>
                                                <w:div w:id="1988704442">
                                                  <w:marLeft w:val="0"/>
                                                  <w:marRight w:val="0"/>
                                                  <w:marTop w:val="0"/>
                                                  <w:marBottom w:val="0"/>
                                                  <w:divBdr>
                                                    <w:top w:val="none" w:sz="0" w:space="0" w:color="auto"/>
                                                    <w:left w:val="none" w:sz="0" w:space="0" w:color="auto"/>
                                                    <w:bottom w:val="none" w:sz="0" w:space="0" w:color="auto"/>
                                                    <w:right w:val="none" w:sz="0" w:space="0" w:color="auto"/>
                                                  </w:divBdr>
                                                </w:div>
                                              </w:divsChild>
                                            </w:div>
                                            <w:div w:id="1935942490">
                                              <w:marLeft w:val="0"/>
                                              <w:marRight w:val="0"/>
                                              <w:marTop w:val="0"/>
                                              <w:marBottom w:val="0"/>
                                              <w:divBdr>
                                                <w:top w:val="none" w:sz="0" w:space="0" w:color="auto"/>
                                                <w:left w:val="none" w:sz="0" w:space="0" w:color="auto"/>
                                                <w:bottom w:val="none" w:sz="0" w:space="0" w:color="auto"/>
                                                <w:right w:val="none" w:sz="0" w:space="0" w:color="auto"/>
                                              </w:divBdr>
                                              <w:divsChild>
                                                <w:div w:id="707217383">
                                                  <w:marLeft w:val="0"/>
                                                  <w:marRight w:val="0"/>
                                                  <w:marTop w:val="0"/>
                                                  <w:marBottom w:val="0"/>
                                                  <w:divBdr>
                                                    <w:top w:val="none" w:sz="0" w:space="0" w:color="auto"/>
                                                    <w:left w:val="none" w:sz="0" w:space="0" w:color="auto"/>
                                                    <w:bottom w:val="none" w:sz="0" w:space="0" w:color="auto"/>
                                                    <w:right w:val="none" w:sz="0" w:space="0" w:color="auto"/>
                                                  </w:divBdr>
                                                </w:div>
                                              </w:divsChild>
                                            </w:div>
                                            <w:div w:id="1560556796">
                                              <w:marLeft w:val="0"/>
                                              <w:marRight w:val="0"/>
                                              <w:marTop w:val="0"/>
                                              <w:marBottom w:val="0"/>
                                              <w:divBdr>
                                                <w:top w:val="none" w:sz="0" w:space="0" w:color="auto"/>
                                                <w:left w:val="none" w:sz="0" w:space="0" w:color="auto"/>
                                                <w:bottom w:val="none" w:sz="0" w:space="0" w:color="auto"/>
                                                <w:right w:val="none" w:sz="0" w:space="0" w:color="auto"/>
                                              </w:divBdr>
                                              <w:divsChild>
                                                <w:div w:id="1085494100">
                                                  <w:marLeft w:val="0"/>
                                                  <w:marRight w:val="0"/>
                                                  <w:marTop w:val="0"/>
                                                  <w:marBottom w:val="0"/>
                                                  <w:divBdr>
                                                    <w:top w:val="none" w:sz="0" w:space="0" w:color="auto"/>
                                                    <w:left w:val="none" w:sz="0" w:space="0" w:color="auto"/>
                                                    <w:bottom w:val="none" w:sz="0" w:space="0" w:color="auto"/>
                                                    <w:right w:val="none" w:sz="0" w:space="0" w:color="auto"/>
                                                  </w:divBdr>
                                                </w:div>
                                              </w:divsChild>
                                            </w:div>
                                            <w:div w:id="231740217">
                                              <w:marLeft w:val="0"/>
                                              <w:marRight w:val="0"/>
                                              <w:marTop w:val="0"/>
                                              <w:marBottom w:val="0"/>
                                              <w:divBdr>
                                                <w:top w:val="none" w:sz="0" w:space="0" w:color="auto"/>
                                                <w:left w:val="none" w:sz="0" w:space="0" w:color="auto"/>
                                                <w:bottom w:val="none" w:sz="0" w:space="0" w:color="auto"/>
                                                <w:right w:val="none" w:sz="0" w:space="0" w:color="auto"/>
                                              </w:divBdr>
                                              <w:divsChild>
                                                <w:div w:id="768549861">
                                                  <w:marLeft w:val="0"/>
                                                  <w:marRight w:val="0"/>
                                                  <w:marTop w:val="0"/>
                                                  <w:marBottom w:val="0"/>
                                                  <w:divBdr>
                                                    <w:top w:val="none" w:sz="0" w:space="0" w:color="auto"/>
                                                    <w:left w:val="none" w:sz="0" w:space="0" w:color="auto"/>
                                                    <w:bottom w:val="none" w:sz="0" w:space="0" w:color="auto"/>
                                                    <w:right w:val="none" w:sz="0" w:space="0" w:color="auto"/>
                                                  </w:divBdr>
                                                </w:div>
                                              </w:divsChild>
                                            </w:div>
                                            <w:div w:id="1667703087">
                                              <w:marLeft w:val="0"/>
                                              <w:marRight w:val="0"/>
                                              <w:marTop w:val="0"/>
                                              <w:marBottom w:val="0"/>
                                              <w:divBdr>
                                                <w:top w:val="none" w:sz="0" w:space="0" w:color="auto"/>
                                                <w:left w:val="none" w:sz="0" w:space="0" w:color="auto"/>
                                                <w:bottom w:val="none" w:sz="0" w:space="0" w:color="auto"/>
                                                <w:right w:val="none" w:sz="0" w:space="0" w:color="auto"/>
                                              </w:divBdr>
                                              <w:divsChild>
                                                <w:div w:id="1905144174">
                                                  <w:marLeft w:val="0"/>
                                                  <w:marRight w:val="0"/>
                                                  <w:marTop w:val="0"/>
                                                  <w:marBottom w:val="0"/>
                                                  <w:divBdr>
                                                    <w:top w:val="none" w:sz="0" w:space="0" w:color="auto"/>
                                                    <w:left w:val="none" w:sz="0" w:space="0" w:color="auto"/>
                                                    <w:bottom w:val="none" w:sz="0" w:space="0" w:color="auto"/>
                                                    <w:right w:val="none" w:sz="0" w:space="0" w:color="auto"/>
                                                  </w:divBdr>
                                                </w:div>
                                              </w:divsChild>
                                            </w:div>
                                            <w:div w:id="51739536">
                                              <w:marLeft w:val="0"/>
                                              <w:marRight w:val="0"/>
                                              <w:marTop w:val="0"/>
                                              <w:marBottom w:val="0"/>
                                              <w:divBdr>
                                                <w:top w:val="none" w:sz="0" w:space="0" w:color="auto"/>
                                                <w:left w:val="none" w:sz="0" w:space="0" w:color="auto"/>
                                                <w:bottom w:val="none" w:sz="0" w:space="0" w:color="auto"/>
                                                <w:right w:val="none" w:sz="0" w:space="0" w:color="auto"/>
                                              </w:divBdr>
                                              <w:divsChild>
                                                <w:div w:id="229735119">
                                                  <w:marLeft w:val="0"/>
                                                  <w:marRight w:val="0"/>
                                                  <w:marTop w:val="0"/>
                                                  <w:marBottom w:val="0"/>
                                                  <w:divBdr>
                                                    <w:top w:val="none" w:sz="0" w:space="0" w:color="auto"/>
                                                    <w:left w:val="none" w:sz="0" w:space="0" w:color="auto"/>
                                                    <w:bottom w:val="none" w:sz="0" w:space="0" w:color="auto"/>
                                                    <w:right w:val="none" w:sz="0" w:space="0" w:color="auto"/>
                                                  </w:divBdr>
                                                </w:div>
                                              </w:divsChild>
                                            </w:div>
                                            <w:div w:id="2093889530">
                                              <w:marLeft w:val="0"/>
                                              <w:marRight w:val="0"/>
                                              <w:marTop w:val="0"/>
                                              <w:marBottom w:val="0"/>
                                              <w:divBdr>
                                                <w:top w:val="none" w:sz="0" w:space="0" w:color="auto"/>
                                                <w:left w:val="none" w:sz="0" w:space="0" w:color="auto"/>
                                                <w:bottom w:val="none" w:sz="0" w:space="0" w:color="auto"/>
                                                <w:right w:val="none" w:sz="0" w:space="0" w:color="auto"/>
                                              </w:divBdr>
                                              <w:divsChild>
                                                <w:div w:id="1702125591">
                                                  <w:marLeft w:val="0"/>
                                                  <w:marRight w:val="0"/>
                                                  <w:marTop w:val="0"/>
                                                  <w:marBottom w:val="0"/>
                                                  <w:divBdr>
                                                    <w:top w:val="none" w:sz="0" w:space="0" w:color="auto"/>
                                                    <w:left w:val="none" w:sz="0" w:space="0" w:color="auto"/>
                                                    <w:bottom w:val="none" w:sz="0" w:space="0" w:color="auto"/>
                                                    <w:right w:val="none" w:sz="0" w:space="0" w:color="auto"/>
                                                  </w:divBdr>
                                                </w:div>
                                              </w:divsChild>
                                            </w:div>
                                            <w:div w:id="1436712850">
                                              <w:marLeft w:val="0"/>
                                              <w:marRight w:val="0"/>
                                              <w:marTop w:val="0"/>
                                              <w:marBottom w:val="0"/>
                                              <w:divBdr>
                                                <w:top w:val="none" w:sz="0" w:space="0" w:color="auto"/>
                                                <w:left w:val="none" w:sz="0" w:space="0" w:color="auto"/>
                                                <w:bottom w:val="none" w:sz="0" w:space="0" w:color="auto"/>
                                                <w:right w:val="none" w:sz="0" w:space="0" w:color="auto"/>
                                              </w:divBdr>
                                              <w:divsChild>
                                                <w:div w:id="448086530">
                                                  <w:marLeft w:val="0"/>
                                                  <w:marRight w:val="0"/>
                                                  <w:marTop w:val="0"/>
                                                  <w:marBottom w:val="0"/>
                                                  <w:divBdr>
                                                    <w:top w:val="none" w:sz="0" w:space="0" w:color="auto"/>
                                                    <w:left w:val="none" w:sz="0" w:space="0" w:color="auto"/>
                                                    <w:bottom w:val="none" w:sz="0" w:space="0" w:color="auto"/>
                                                    <w:right w:val="none" w:sz="0" w:space="0" w:color="auto"/>
                                                  </w:divBdr>
                                                </w:div>
                                              </w:divsChild>
                                            </w:div>
                                            <w:div w:id="1299066446">
                                              <w:marLeft w:val="0"/>
                                              <w:marRight w:val="0"/>
                                              <w:marTop w:val="0"/>
                                              <w:marBottom w:val="0"/>
                                              <w:divBdr>
                                                <w:top w:val="none" w:sz="0" w:space="0" w:color="auto"/>
                                                <w:left w:val="none" w:sz="0" w:space="0" w:color="auto"/>
                                                <w:bottom w:val="none" w:sz="0" w:space="0" w:color="auto"/>
                                                <w:right w:val="none" w:sz="0" w:space="0" w:color="auto"/>
                                              </w:divBdr>
                                              <w:divsChild>
                                                <w:div w:id="684284362">
                                                  <w:marLeft w:val="0"/>
                                                  <w:marRight w:val="0"/>
                                                  <w:marTop w:val="0"/>
                                                  <w:marBottom w:val="0"/>
                                                  <w:divBdr>
                                                    <w:top w:val="none" w:sz="0" w:space="0" w:color="auto"/>
                                                    <w:left w:val="none" w:sz="0" w:space="0" w:color="auto"/>
                                                    <w:bottom w:val="none" w:sz="0" w:space="0" w:color="auto"/>
                                                    <w:right w:val="none" w:sz="0" w:space="0" w:color="auto"/>
                                                  </w:divBdr>
                                                </w:div>
                                              </w:divsChild>
                                            </w:div>
                                            <w:div w:id="663977115">
                                              <w:marLeft w:val="0"/>
                                              <w:marRight w:val="0"/>
                                              <w:marTop w:val="0"/>
                                              <w:marBottom w:val="0"/>
                                              <w:divBdr>
                                                <w:top w:val="none" w:sz="0" w:space="0" w:color="auto"/>
                                                <w:left w:val="none" w:sz="0" w:space="0" w:color="auto"/>
                                                <w:bottom w:val="none" w:sz="0" w:space="0" w:color="auto"/>
                                                <w:right w:val="none" w:sz="0" w:space="0" w:color="auto"/>
                                              </w:divBdr>
                                              <w:divsChild>
                                                <w:div w:id="1904100034">
                                                  <w:marLeft w:val="0"/>
                                                  <w:marRight w:val="0"/>
                                                  <w:marTop w:val="0"/>
                                                  <w:marBottom w:val="0"/>
                                                  <w:divBdr>
                                                    <w:top w:val="none" w:sz="0" w:space="0" w:color="auto"/>
                                                    <w:left w:val="none" w:sz="0" w:space="0" w:color="auto"/>
                                                    <w:bottom w:val="none" w:sz="0" w:space="0" w:color="auto"/>
                                                    <w:right w:val="none" w:sz="0" w:space="0" w:color="auto"/>
                                                  </w:divBdr>
                                                </w:div>
                                              </w:divsChild>
                                            </w:div>
                                            <w:div w:id="1797866763">
                                              <w:marLeft w:val="0"/>
                                              <w:marRight w:val="0"/>
                                              <w:marTop w:val="0"/>
                                              <w:marBottom w:val="0"/>
                                              <w:divBdr>
                                                <w:top w:val="none" w:sz="0" w:space="0" w:color="auto"/>
                                                <w:left w:val="none" w:sz="0" w:space="0" w:color="auto"/>
                                                <w:bottom w:val="none" w:sz="0" w:space="0" w:color="auto"/>
                                                <w:right w:val="none" w:sz="0" w:space="0" w:color="auto"/>
                                              </w:divBdr>
                                              <w:divsChild>
                                                <w:div w:id="1813214132">
                                                  <w:marLeft w:val="0"/>
                                                  <w:marRight w:val="0"/>
                                                  <w:marTop w:val="0"/>
                                                  <w:marBottom w:val="0"/>
                                                  <w:divBdr>
                                                    <w:top w:val="none" w:sz="0" w:space="0" w:color="auto"/>
                                                    <w:left w:val="none" w:sz="0" w:space="0" w:color="auto"/>
                                                    <w:bottom w:val="none" w:sz="0" w:space="0" w:color="auto"/>
                                                    <w:right w:val="none" w:sz="0" w:space="0" w:color="auto"/>
                                                  </w:divBdr>
                                                </w:div>
                                              </w:divsChild>
                                            </w:div>
                                            <w:div w:id="26568340">
                                              <w:marLeft w:val="0"/>
                                              <w:marRight w:val="0"/>
                                              <w:marTop w:val="0"/>
                                              <w:marBottom w:val="0"/>
                                              <w:divBdr>
                                                <w:top w:val="none" w:sz="0" w:space="0" w:color="auto"/>
                                                <w:left w:val="none" w:sz="0" w:space="0" w:color="auto"/>
                                                <w:bottom w:val="none" w:sz="0" w:space="0" w:color="auto"/>
                                                <w:right w:val="none" w:sz="0" w:space="0" w:color="auto"/>
                                              </w:divBdr>
                                              <w:divsChild>
                                                <w:div w:id="1211726526">
                                                  <w:marLeft w:val="0"/>
                                                  <w:marRight w:val="0"/>
                                                  <w:marTop w:val="0"/>
                                                  <w:marBottom w:val="0"/>
                                                  <w:divBdr>
                                                    <w:top w:val="none" w:sz="0" w:space="0" w:color="auto"/>
                                                    <w:left w:val="none" w:sz="0" w:space="0" w:color="auto"/>
                                                    <w:bottom w:val="none" w:sz="0" w:space="0" w:color="auto"/>
                                                    <w:right w:val="none" w:sz="0" w:space="0" w:color="auto"/>
                                                  </w:divBdr>
                                                </w:div>
                                              </w:divsChild>
                                            </w:div>
                                            <w:div w:id="2127700639">
                                              <w:marLeft w:val="0"/>
                                              <w:marRight w:val="0"/>
                                              <w:marTop w:val="0"/>
                                              <w:marBottom w:val="0"/>
                                              <w:divBdr>
                                                <w:top w:val="none" w:sz="0" w:space="0" w:color="auto"/>
                                                <w:left w:val="none" w:sz="0" w:space="0" w:color="auto"/>
                                                <w:bottom w:val="none" w:sz="0" w:space="0" w:color="auto"/>
                                                <w:right w:val="none" w:sz="0" w:space="0" w:color="auto"/>
                                              </w:divBdr>
                                              <w:divsChild>
                                                <w:div w:id="1434933608">
                                                  <w:marLeft w:val="0"/>
                                                  <w:marRight w:val="0"/>
                                                  <w:marTop w:val="0"/>
                                                  <w:marBottom w:val="0"/>
                                                  <w:divBdr>
                                                    <w:top w:val="none" w:sz="0" w:space="0" w:color="auto"/>
                                                    <w:left w:val="none" w:sz="0" w:space="0" w:color="auto"/>
                                                    <w:bottom w:val="none" w:sz="0" w:space="0" w:color="auto"/>
                                                    <w:right w:val="none" w:sz="0" w:space="0" w:color="auto"/>
                                                  </w:divBdr>
                                                </w:div>
                                              </w:divsChild>
                                            </w:div>
                                            <w:div w:id="754327390">
                                              <w:marLeft w:val="0"/>
                                              <w:marRight w:val="0"/>
                                              <w:marTop w:val="0"/>
                                              <w:marBottom w:val="0"/>
                                              <w:divBdr>
                                                <w:top w:val="none" w:sz="0" w:space="0" w:color="auto"/>
                                                <w:left w:val="none" w:sz="0" w:space="0" w:color="auto"/>
                                                <w:bottom w:val="none" w:sz="0" w:space="0" w:color="auto"/>
                                                <w:right w:val="none" w:sz="0" w:space="0" w:color="auto"/>
                                              </w:divBdr>
                                              <w:divsChild>
                                                <w:div w:id="1046181233">
                                                  <w:marLeft w:val="0"/>
                                                  <w:marRight w:val="0"/>
                                                  <w:marTop w:val="0"/>
                                                  <w:marBottom w:val="0"/>
                                                  <w:divBdr>
                                                    <w:top w:val="none" w:sz="0" w:space="0" w:color="auto"/>
                                                    <w:left w:val="none" w:sz="0" w:space="0" w:color="auto"/>
                                                    <w:bottom w:val="none" w:sz="0" w:space="0" w:color="auto"/>
                                                    <w:right w:val="none" w:sz="0" w:space="0" w:color="auto"/>
                                                  </w:divBdr>
                                                </w:div>
                                              </w:divsChild>
                                            </w:div>
                                            <w:div w:id="2070810338">
                                              <w:marLeft w:val="0"/>
                                              <w:marRight w:val="0"/>
                                              <w:marTop w:val="0"/>
                                              <w:marBottom w:val="0"/>
                                              <w:divBdr>
                                                <w:top w:val="none" w:sz="0" w:space="0" w:color="auto"/>
                                                <w:left w:val="none" w:sz="0" w:space="0" w:color="auto"/>
                                                <w:bottom w:val="none" w:sz="0" w:space="0" w:color="auto"/>
                                                <w:right w:val="none" w:sz="0" w:space="0" w:color="auto"/>
                                              </w:divBdr>
                                              <w:divsChild>
                                                <w:div w:id="1629896605">
                                                  <w:marLeft w:val="0"/>
                                                  <w:marRight w:val="0"/>
                                                  <w:marTop w:val="0"/>
                                                  <w:marBottom w:val="0"/>
                                                  <w:divBdr>
                                                    <w:top w:val="none" w:sz="0" w:space="0" w:color="auto"/>
                                                    <w:left w:val="none" w:sz="0" w:space="0" w:color="auto"/>
                                                    <w:bottom w:val="none" w:sz="0" w:space="0" w:color="auto"/>
                                                    <w:right w:val="none" w:sz="0" w:space="0" w:color="auto"/>
                                                  </w:divBdr>
                                                </w:div>
                                              </w:divsChild>
                                            </w:div>
                                            <w:div w:id="453643412">
                                              <w:marLeft w:val="0"/>
                                              <w:marRight w:val="0"/>
                                              <w:marTop w:val="0"/>
                                              <w:marBottom w:val="0"/>
                                              <w:divBdr>
                                                <w:top w:val="none" w:sz="0" w:space="0" w:color="auto"/>
                                                <w:left w:val="none" w:sz="0" w:space="0" w:color="auto"/>
                                                <w:bottom w:val="none" w:sz="0" w:space="0" w:color="auto"/>
                                                <w:right w:val="none" w:sz="0" w:space="0" w:color="auto"/>
                                              </w:divBdr>
                                              <w:divsChild>
                                                <w:div w:id="9530329">
                                                  <w:marLeft w:val="0"/>
                                                  <w:marRight w:val="0"/>
                                                  <w:marTop w:val="0"/>
                                                  <w:marBottom w:val="0"/>
                                                  <w:divBdr>
                                                    <w:top w:val="none" w:sz="0" w:space="0" w:color="auto"/>
                                                    <w:left w:val="none" w:sz="0" w:space="0" w:color="auto"/>
                                                    <w:bottom w:val="none" w:sz="0" w:space="0" w:color="auto"/>
                                                    <w:right w:val="none" w:sz="0" w:space="0" w:color="auto"/>
                                                  </w:divBdr>
                                                </w:div>
                                              </w:divsChild>
                                            </w:div>
                                            <w:div w:id="1045568552">
                                              <w:marLeft w:val="0"/>
                                              <w:marRight w:val="0"/>
                                              <w:marTop w:val="0"/>
                                              <w:marBottom w:val="0"/>
                                              <w:divBdr>
                                                <w:top w:val="none" w:sz="0" w:space="0" w:color="auto"/>
                                                <w:left w:val="none" w:sz="0" w:space="0" w:color="auto"/>
                                                <w:bottom w:val="none" w:sz="0" w:space="0" w:color="auto"/>
                                                <w:right w:val="none" w:sz="0" w:space="0" w:color="auto"/>
                                              </w:divBdr>
                                              <w:divsChild>
                                                <w:div w:id="47606192">
                                                  <w:marLeft w:val="0"/>
                                                  <w:marRight w:val="0"/>
                                                  <w:marTop w:val="0"/>
                                                  <w:marBottom w:val="0"/>
                                                  <w:divBdr>
                                                    <w:top w:val="none" w:sz="0" w:space="0" w:color="auto"/>
                                                    <w:left w:val="none" w:sz="0" w:space="0" w:color="auto"/>
                                                    <w:bottom w:val="none" w:sz="0" w:space="0" w:color="auto"/>
                                                    <w:right w:val="none" w:sz="0" w:space="0" w:color="auto"/>
                                                  </w:divBdr>
                                                </w:div>
                                              </w:divsChild>
                                            </w:div>
                                            <w:div w:id="179509936">
                                              <w:marLeft w:val="0"/>
                                              <w:marRight w:val="0"/>
                                              <w:marTop w:val="0"/>
                                              <w:marBottom w:val="0"/>
                                              <w:divBdr>
                                                <w:top w:val="none" w:sz="0" w:space="0" w:color="auto"/>
                                                <w:left w:val="none" w:sz="0" w:space="0" w:color="auto"/>
                                                <w:bottom w:val="none" w:sz="0" w:space="0" w:color="auto"/>
                                                <w:right w:val="none" w:sz="0" w:space="0" w:color="auto"/>
                                              </w:divBdr>
                                              <w:divsChild>
                                                <w:div w:id="1009909967">
                                                  <w:marLeft w:val="0"/>
                                                  <w:marRight w:val="0"/>
                                                  <w:marTop w:val="0"/>
                                                  <w:marBottom w:val="0"/>
                                                  <w:divBdr>
                                                    <w:top w:val="none" w:sz="0" w:space="0" w:color="auto"/>
                                                    <w:left w:val="none" w:sz="0" w:space="0" w:color="auto"/>
                                                    <w:bottom w:val="none" w:sz="0" w:space="0" w:color="auto"/>
                                                    <w:right w:val="none" w:sz="0" w:space="0" w:color="auto"/>
                                                  </w:divBdr>
                                                </w:div>
                                              </w:divsChild>
                                            </w:div>
                                            <w:div w:id="1326393769">
                                              <w:marLeft w:val="0"/>
                                              <w:marRight w:val="0"/>
                                              <w:marTop w:val="0"/>
                                              <w:marBottom w:val="0"/>
                                              <w:divBdr>
                                                <w:top w:val="none" w:sz="0" w:space="0" w:color="auto"/>
                                                <w:left w:val="none" w:sz="0" w:space="0" w:color="auto"/>
                                                <w:bottom w:val="none" w:sz="0" w:space="0" w:color="auto"/>
                                                <w:right w:val="none" w:sz="0" w:space="0" w:color="auto"/>
                                              </w:divBdr>
                                              <w:divsChild>
                                                <w:div w:id="1636523080">
                                                  <w:marLeft w:val="0"/>
                                                  <w:marRight w:val="0"/>
                                                  <w:marTop w:val="0"/>
                                                  <w:marBottom w:val="0"/>
                                                  <w:divBdr>
                                                    <w:top w:val="none" w:sz="0" w:space="0" w:color="auto"/>
                                                    <w:left w:val="none" w:sz="0" w:space="0" w:color="auto"/>
                                                    <w:bottom w:val="none" w:sz="0" w:space="0" w:color="auto"/>
                                                    <w:right w:val="none" w:sz="0" w:space="0" w:color="auto"/>
                                                  </w:divBdr>
                                                </w:div>
                                              </w:divsChild>
                                            </w:div>
                                            <w:div w:id="678774087">
                                              <w:marLeft w:val="0"/>
                                              <w:marRight w:val="0"/>
                                              <w:marTop w:val="0"/>
                                              <w:marBottom w:val="0"/>
                                              <w:divBdr>
                                                <w:top w:val="none" w:sz="0" w:space="0" w:color="auto"/>
                                                <w:left w:val="none" w:sz="0" w:space="0" w:color="auto"/>
                                                <w:bottom w:val="none" w:sz="0" w:space="0" w:color="auto"/>
                                                <w:right w:val="none" w:sz="0" w:space="0" w:color="auto"/>
                                              </w:divBdr>
                                              <w:divsChild>
                                                <w:div w:id="1250820244">
                                                  <w:marLeft w:val="0"/>
                                                  <w:marRight w:val="0"/>
                                                  <w:marTop w:val="0"/>
                                                  <w:marBottom w:val="0"/>
                                                  <w:divBdr>
                                                    <w:top w:val="none" w:sz="0" w:space="0" w:color="auto"/>
                                                    <w:left w:val="none" w:sz="0" w:space="0" w:color="auto"/>
                                                    <w:bottom w:val="none" w:sz="0" w:space="0" w:color="auto"/>
                                                    <w:right w:val="none" w:sz="0" w:space="0" w:color="auto"/>
                                                  </w:divBdr>
                                                </w:div>
                                              </w:divsChild>
                                            </w:div>
                                            <w:div w:id="2104838470">
                                              <w:marLeft w:val="0"/>
                                              <w:marRight w:val="0"/>
                                              <w:marTop w:val="0"/>
                                              <w:marBottom w:val="0"/>
                                              <w:divBdr>
                                                <w:top w:val="none" w:sz="0" w:space="0" w:color="auto"/>
                                                <w:left w:val="none" w:sz="0" w:space="0" w:color="auto"/>
                                                <w:bottom w:val="none" w:sz="0" w:space="0" w:color="auto"/>
                                                <w:right w:val="none" w:sz="0" w:space="0" w:color="auto"/>
                                              </w:divBdr>
                                              <w:divsChild>
                                                <w:div w:id="1484813547">
                                                  <w:marLeft w:val="0"/>
                                                  <w:marRight w:val="0"/>
                                                  <w:marTop w:val="0"/>
                                                  <w:marBottom w:val="0"/>
                                                  <w:divBdr>
                                                    <w:top w:val="none" w:sz="0" w:space="0" w:color="auto"/>
                                                    <w:left w:val="none" w:sz="0" w:space="0" w:color="auto"/>
                                                    <w:bottom w:val="none" w:sz="0" w:space="0" w:color="auto"/>
                                                    <w:right w:val="none" w:sz="0" w:space="0" w:color="auto"/>
                                                  </w:divBdr>
                                                </w:div>
                                              </w:divsChild>
                                            </w:div>
                                            <w:div w:id="1016074773">
                                              <w:marLeft w:val="0"/>
                                              <w:marRight w:val="0"/>
                                              <w:marTop w:val="0"/>
                                              <w:marBottom w:val="0"/>
                                              <w:divBdr>
                                                <w:top w:val="none" w:sz="0" w:space="0" w:color="auto"/>
                                                <w:left w:val="none" w:sz="0" w:space="0" w:color="auto"/>
                                                <w:bottom w:val="none" w:sz="0" w:space="0" w:color="auto"/>
                                                <w:right w:val="none" w:sz="0" w:space="0" w:color="auto"/>
                                              </w:divBdr>
                                              <w:divsChild>
                                                <w:div w:id="246110015">
                                                  <w:marLeft w:val="0"/>
                                                  <w:marRight w:val="0"/>
                                                  <w:marTop w:val="0"/>
                                                  <w:marBottom w:val="0"/>
                                                  <w:divBdr>
                                                    <w:top w:val="none" w:sz="0" w:space="0" w:color="auto"/>
                                                    <w:left w:val="none" w:sz="0" w:space="0" w:color="auto"/>
                                                    <w:bottom w:val="none" w:sz="0" w:space="0" w:color="auto"/>
                                                    <w:right w:val="none" w:sz="0" w:space="0" w:color="auto"/>
                                                  </w:divBdr>
                                                </w:div>
                                              </w:divsChild>
                                            </w:div>
                                            <w:div w:id="2063285293">
                                              <w:marLeft w:val="0"/>
                                              <w:marRight w:val="0"/>
                                              <w:marTop w:val="0"/>
                                              <w:marBottom w:val="0"/>
                                              <w:divBdr>
                                                <w:top w:val="none" w:sz="0" w:space="0" w:color="auto"/>
                                                <w:left w:val="none" w:sz="0" w:space="0" w:color="auto"/>
                                                <w:bottom w:val="none" w:sz="0" w:space="0" w:color="auto"/>
                                                <w:right w:val="none" w:sz="0" w:space="0" w:color="auto"/>
                                              </w:divBdr>
                                              <w:divsChild>
                                                <w:div w:id="918710302">
                                                  <w:marLeft w:val="0"/>
                                                  <w:marRight w:val="0"/>
                                                  <w:marTop w:val="0"/>
                                                  <w:marBottom w:val="0"/>
                                                  <w:divBdr>
                                                    <w:top w:val="none" w:sz="0" w:space="0" w:color="auto"/>
                                                    <w:left w:val="none" w:sz="0" w:space="0" w:color="auto"/>
                                                    <w:bottom w:val="none" w:sz="0" w:space="0" w:color="auto"/>
                                                    <w:right w:val="none" w:sz="0" w:space="0" w:color="auto"/>
                                                  </w:divBdr>
                                                </w:div>
                                              </w:divsChild>
                                            </w:div>
                                            <w:div w:id="589779377">
                                              <w:marLeft w:val="0"/>
                                              <w:marRight w:val="0"/>
                                              <w:marTop w:val="0"/>
                                              <w:marBottom w:val="0"/>
                                              <w:divBdr>
                                                <w:top w:val="none" w:sz="0" w:space="0" w:color="auto"/>
                                                <w:left w:val="none" w:sz="0" w:space="0" w:color="auto"/>
                                                <w:bottom w:val="none" w:sz="0" w:space="0" w:color="auto"/>
                                                <w:right w:val="none" w:sz="0" w:space="0" w:color="auto"/>
                                              </w:divBdr>
                                              <w:divsChild>
                                                <w:div w:id="426654818">
                                                  <w:marLeft w:val="0"/>
                                                  <w:marRight w:val="0"/>
                                                  <w:marTop w:val="0"/>
                                                  <w:marBottom w:val="0"/>
                                                  <w:divBdr>
                                                    <w:top w:val="none" w:sz="0" w:space="0" w:color="auto"/>
                                                    <w:left w:val="none" w:sz="0" w:space="0" w:color="auto"/>
                                                    <w:bottom w:val="none" w:sz="0" w:space="0" w:color="auto"/>
                                                    <w:right w:val="none" w:sz="0" w:space="0" w:color="auto"/>
                                                  </w:divBdr>
                                                </w:div>
                                              </w:divsChild>
                                            </w:div>
                                            <w:div w:id="1429961702">
                                              <w:marLeft w:val="0"/>
                                              <w:marRight w:val="0"/>
                                              <w:marTop w:val="0"/>
                                              <w:marBottom w:val="0"/>
                                              <w:divBdr>
                                                <w:top w:val="none" w:sz="0" w:space="0" w:color="auto"/>
                                                <w:left w:val="none" w:sz="0" w:space="0" w:color="auto"/>
                                                <w:bottom w:val="none" w:sz="0" w:space="0" w:color="auto"/>
                                                <w:right w:val="none" w:sz="0" w:space="0" w:color="auto"/>
                                              </w:divBdr>
                                              <w:divsChild>
                                                <w:div w:id="499396070">
                                                  <w:marLeft w:val="0"/>
                                                  <w:marRight w:val="0"/>
                                                  <w:marTop w:val="0"/>
                                                  <w:marBottom w:val="0"/>
                                                  <w:divBdr>
                                                    <w:top w:val="none" w:sz="0" w:space="0" w:color="auto"/>
                                                    <w:left w:val="none" w:sz="0" w:space="0" w:color="auto"/>
                                                    <w:bottom w:val="none" w:sz="0" w:space="0" w:color="auto"/>
                                                    <w:right w:val="none" w:sz="0" w:space="0" w:color="auto"/>
                                                  </w:divBdr>
                                                </w:div>
                                              </w:divsChild>
                                            </w:div>
                                            <w:div w:id="550074041">
                                              <w:marLeft w:val="0"/>
                                              <w:marRight w:val="0"/>
                                              <w:marTop w:val="0"/>
                                              <w:marBottom w:val="0"/>
                                              <w:divBdr>
                                                <w:top w:val="none" w:sz="0" w:space="0" w:color="auto"/>
                                                <w:left w:val="none" w:sz="0" w:space="0" w:color="auto"/>
                                                <w:bottom w:val="none" w:sz="0" w:space="0" w:color="auto"/>
                                                <w:right w:val="none" w:sz="0" w:space="0" w:color="auto"/>
                                              </w:divBdr>
                                              <w:divsChild>
                                                <w:div w:id="1451824761">
                                                  <w:marLeft w:val="0"/>
                                                  <w:marRight w:val="0"/>
                                                  <w:marTop w:val="0"/>
                                                  <w:marBottom w:val="0"/>
                                                  <w:divBdr>
                                                    <w:top w:val="none" w:sz="0" w:space="0" w:color="auto"/>
                                                    <w:left w:val="none" w:sz="0" w:space="0" w:color="auto"/>
                                                    <w:bottom w:val="none" w:sz="0" w:space="0" w:color="auto"/>
                                                    <w:right w:val="none" w:sz="0" w:space="0" w:color="auto"/>
                                                  </w:divBdr>
                                                </w:div>
                                              </w:divsChild>
                                            </w:div>
                                            <w:div w:id="1956058729">
                                              <w:marLeft w:val="0"/>
                                              <w:marRight w:val="0"/>
                                              <w:marTop w:val="0"/>
                                              <w:marBottom w:val="0"/>
                                              <w:divBdr>
                                                <w:top w:val="none" w:sz="0" w:space="0" w:color="auto"/>
                                                <w:left w:val="none" w:sz="0" w:space="0" w:color="auto"/>
                                                <w:bottom w:val="none" w:sz="0" w:space="0" w:color="auto"/>
                                                <w:right w:val="none" w:sz="0" w:space="0" w:color="auto"/>
                                              </w:divBdr>
                                              <w:divsChild>
                                                <w:div w:id="878780158">
                                                  <w:marLeft w:val="0"/>
                                                  <w:marRight w:val="0"/>
                                                  <w:marTop w:val="0"/>
                                                  <w:marBottom w:val="0"/>
                                                  <w:divBdr>
                                                    <w:top w:val="none" w:sz="0" w:space="0" w:color="auto"/>
                                                    <w:left w:val="none" w:sz="0" w:space="0" w:color="auto"/>
                                                    <w:bottom w:val="none" w:sz="0" w:space="0" w:color="auto"/>
                                                    <w:right w:val="none" w:sz="0" w:space="0" w:color="auto"/>
                                                  </w:divBdr>
                                                </w:div>
                                              </w:divsChild>
                                            </w:div>
                                            <w:div w:id="646594163">
                                              <w:marLeft w:val="0"/>
                                              <w:marRight w:val="0"/>
                                              <w:marTop w:val="0"/>
                                              <w:marBottom w:val="0"/>
                                              <w:divBdr>
                                                <w:top w:val="none" w:sz="0" w:space="0" w:color="auto"/>
                                                <w:left w:val="none" w:sz="0" w:space="0" w:color="auto"/>
                                                <w:bottom w:val="none" w:sz="0" w:space="0" w:color="auto"/>
                                                <w:right w:val="none" w:sz="0" w:space="0" w:color="auto"/>
                                              </w:divBdr>
                                              <w:divsChild>
                                                <w:div w:id="919173967">
                                                  <w:marLeft w:val="0"/>
                                                  <w:marRight w:val="0"/>
                                                  <w:marTop w:val="0"/>
                                                  <w:marBottom w:val="0"/>
                                                  <w:divBdr>
                                                    <w:top w:val="none" w:sz="0" w:space="0" w:color="auto"/>
                                                    <w:left w:val="none" w:sz="0" w:space="0" w:color="auto"/>
                                                    <w:bottom w:val="none" w:sz="0" w:space="0" w:color="auto"/>
                                                    <w:right w:val="none" w:sz="0" w:space="0" w:color="auto"/>
                                                  </w:divBdr>
                                                </w:div>
                                              </w:divsChild>
                                            </w:div>
                                            <w:div w:id="1713724277">
                                              <w:marLeft w:val="0"/>
                                              <w:marRight w:val="0"/>
                                              <w:marTop w:val="0"/>
                                              <w:marBottom w:val="0"/>
                                              <w:divBdr>
                                                <w:top w:val="none" w:sz="0" w:space="0" w:color="auto"/>
                                                <w:left w:val="none" w:sz="0" w:space="0" w:color="auto"/>
                                                <w:bottom w:val="none" w:sz="0" w:space="0" w:color="auto"/>
                                                <w:right w:val="none" w:sz="0" w:space="0" w:color="auto"/>
                                              </w:divBdr>
                                              <w:divsChild>
                                                <w:div w:id="1506825938">
                                                  <w:marLeft w:val="0"/>
                                                  <w:marRight w:val="0"/>
                                                  <w:marTop w:val="0"/>
                                                  <w:marBottom w:val="0"/>
                                                  <w:divBdr>
                                                    <w:top w:val="none" w:sz="0" w:space="0" w:color="auto"/>
                                                    <w:left w:val="none" w:sz="0" w:space="0" w:color="auto"/>
                                                    <w:bottom w:val="none" w:sz="0" w:space="0" w:color="auto"/>
                                                    <w:right w:val="none" w:sz="0" w:space="0" w:color="auto"/>
                                                  </w:divBdr>
                                                </w:div>
                                              </w:divsChild>
                                            </w:div>
                                            <w:div w:id="177888698">
                                              <w:marLeft w:val="0"/>
                                              <w:marRight w:val="0"/>
                                              <w:marTop w:val="0"/>
                                              <w:marBottom w:val="0"/>
                                              <w:divBdr>
                                                <w:top w:val="none" w:sz="0" w:space="0" w:color="auto"/>
                                                <w:left w:val="none" w:sz="0" w:space="0" w:color="auto"/>
                                                <w:bottom w:val="none" w:sz="0" w:space="0" w:color="auto"/>
                                                <w:right w:val="none" w:sz="0" w:space="0" w:color="auto"/>
                                              </w:divBdr>
                                              <w:divsChild>
                                                <w:div w:id="902059204">
                                                  <w:marLeft w:val="0"/>
                                                  <w:marRight w:val="0"/>
                                                  <w:marTop w:val="0"/>
                                                  <w:marBottom w:val="0"/>
                                                  <w:divBdr>
                                                    <w:top w:val="none" w:sz="0" w:space="0" w:color="auto"/>
                                                    <w:left w:val="none" w:sz="0" w:space="0" w:color="auto"/>
                                                    <w:bottom w:val="none" w:sz="0" w:space="0" w:color="auto"/>
                                                    <w:right w:val="none" w:sz="0" w:space="0" w:color="auto"/>
                                                  </w:divBdr>
                                                </w:div>
                                              </w:divsChild>
                                            </w:div>
                                            <w:div w:id="874394452">
                                              <w:marLeft w:val="0"/>
                                              <w:marRight w:val="0"/>
                                              <w:marTop w:val="0"/>
                                              <w:marBottom w:val="0"/>
                                              <w:divBdr>
                                                <w:top w:val="none" w:sz="0" w:space="0" w:color="auto"/>
                                                <w:left w:val="none" w:sz="0" w:space="0" w:color="auto"/>
                                                <w:bottom w:val="none" w:sz="0" w:space="0" w:color="auto"/>
                                                <w:right w:val="none" w:sz="0" w:space="0" w:color="auto"/>
                                              </w:divBdr>
                                              <w:divsChild>
                                                <w:div w:id="1484467728">
                                                  <w:marLeft w:val="0"/>
                                                  <w:marRight w:val="0"/>
                                                  <w:marTop w:val="0"/>
                                                  <w:marBottom w:val="0"/>
                                                  <w:divBdr>
                                                    <w:top w:val="none" w:sz="0" w:space="0" w:color="auto"/>
                                                    <w:left w:val="none" w:sz="0" w:space="0" w:color="auto"/>
                                                    <w:bottom w:val="none" w:sz="0" w:space="0" w:color="auto"/>
                                                    <w:right w:val="none" w:sz="0" w:space="0" w:color="auto"/>
                                                  </w:divBdr>
                                                </w:div>
                                              </w:divsChild>
                                            </w:div>
                                            <w:div w:id="1063331355">
                                              <w:marLeft w:val="0"/>
                                              <w:marRight w:val="0"/>
                                              <w:marTop w:val="0"/>
                                              <w:marBottom w:val="0"/>
                                              <w:divBdr>
                                                <w:top w:val="none" w:sz="0" w:space="0" w:color="auto"/>
                                                <w:left w:val="none" w:sz="0" w:space="0" w:color="auto"/>
                                                <w:bottom w:val="none" w:sz="0" w:space="0" w:color="auto"/>
                                                <w:right w:val="none" w:sz="0" w:space="0" w:color="auto"/>
                                              </w:divBdr>
                                              <w:divsChild>
                                                <w:div w:id="602151993">
                                                  <w:marLeft w:val="0"/>
                                                  <w:marRight w:val="0"/>
                                                  <w:marTop w:val="0"/>
                                                  <w:marBottom w:val="0"/>
                                                  <w:divBdr>
                                                    <w:top w:val="none" w:sz="0" w:space="0" w:color="auto"/>
                                                    <w:left w:val="none" w:sz="0" w:space="0" w:color="auto"/>
                                                    <w:bottom w:val="none" w:sz="0" w:space="0" w:color="auto"/>
                                                    <w:right w:val="none" w:sz="0" w:space="0" w:color="auto"/>
                                                  </w:divBdr>
                                                </w:div>
                                              </w:divsChild>
                                            </w:div>
                                            <w:div w:id="1867134174">
                                              <w:marLeft w:val="0"/>
                                              <w:marRight w:val="0"/>
                                              <w:marTop w:val="0"/>
                                              <w:marBottom w:val="0"/>
                                              <w:divBdr>
                                                <w:top w:val="none" w:sz="0" w:space="0" w:color="auto"/>
                                                <w:left w:val="none" w:sz="0" w:space="0" w:color="auto"/>
                                                <w:bottom w:val="none" w:sz="0" w:space="0" w:color="auto"/>
                                                <w:right w:val="none" w:sz="0" w:space="0" w:color="auto"/>
                                              </w:divBdr>
                                              <w:divsChild>
                                                <w:div w:id="1580476648">
                                                  <w:marLeft w:val="0"/>
                                                  <w:marRight w:val="0"/>
                                                  <w:marTop w:val="0"/>
                                                  <w:marBottom w:val="0"/>
                                                  <w:divBdr>
                                                    <w:top w:val="none" w:sz="0" w:space="0" w:color="auto"/>
                                                    <w:left w:val="none" w:sz="0" w:space="0" w:color="auto"/>
                                                    <w:bottom w:val="none" w:sz="0" w:space="0" w:color="auto"/>
                                                    <w:right w:val="none" w:sz="0" w:space="0" w:color="auto"/>
                                                  </w:divBdr>
                                                </w:div>
                                              </w:divsChild>
                                            </w:div>
                                            <w:div w:id="593898159">
                                              <w:marLeft w:val="0"/>
                                              <w:marRight w:val="0"/>
                                              <w:marTop w:val="0"/>
                                              <w:marBottom w:val="0"/>
                                              <w:divBdr>
                                                <w:top w:val="none" w:sz="0" w:space="0" w:color="auto"/>
                                                <w:left w:val="none" w:sz="0" w:space="0" w:color="auto"/>
                                                <w:bottom w:val="none" w:sz="0" w:space="0" w:color="auto"/>
                                                <w:right w:val="none" w:sz="0" w:space="0" w:color="auto"/>
                                              </w:divBdr>
                                              <w:divsChild>
                                                <w:div w:id="800419178">
                                                  <w:marLeft w:val="0"/>
                                                  <w:marRight w:val="0"/>
                                                  <w:marTop w:val="0"/>
                                                  <w:marBottom w:val="0"/>
                                                  <w:divBdr>
                                                    <w:top w:val="none" w:sz="0" w:space="0" w:color="auto"/>
                                                    <w:left w:val="none" w:sz="0" w:space="0" w:color="auto"/>
                                                    <w:bottom w:val="none" w:sz="0" w:space="0" w:color="auto"/>
                                                    <w:right w:val="none" w:sz="0" w:space="0" w:color="auto"/>
                                                  </w:divBdr>
                                                </w:div>
                                              </w:divsChild>
                                            </w:div>
                                            <w:div w:id="776219361">
                                              <w:marLeft w:val="0"/>
                                              <w:marRight w:val="0"/>
                                              <w:marTop w:val="0"/>
                                              <w:marBottom w:val="0"/>
                                              <w:divBdr>
                                                <w:top w:val="none" w:sz="0" w:space="0" w:color="auto"/>
                                                <w:left w:val="none" w:sz="0" w:space="0" w:color="auto"/>
                                                <w:bottom w:val="none" w:sz="0" w:space="0" w:color="auto"/>
                                                <w:right w:val="none" w:sz="0" w:space="0" w:color="auto"/>
                                              </w:divBdr>
                                              <w:divsChild>
                                                <w:div w:id="260990317">
                                                  <w:marLeft w:val="0"/>
                                                  <w:marRight w:val="0"/>
                                                  <w:marTop w:val="0"/>
                                                  <w:marBottom w:val="0"/>
                                                  <w:divBdr>
                                                    <w:top w:val="none" w:sz="0" w:space="0" w:color="auto"/>
                                                    <w:left w:val="none" w:sz="0" w:space="0" w:color="auto"/>
                                                    <w:bottom w:val="none" w:sz="0" w:space="0" w:color="auto"/>
                                                    <w:right w:val="none" w:sz="0" w:space="0" w:color="auto"/>
                                                  </w:divBdr>
                                                </w:div>
                                              </w:divsChild>
                                            </w:div>
                                            <w:div w:id="282853475">
                                              <w:marLeft w:val="0"/>
                                              <w:marRight w:val="0"/>
                                              <w:marTop w:val="0"/>
                                              <w:marBottom w:val="0"/>
                                              <w:divBdr>
                                                <w:top w:val="none" w:sz="0" w:space="0" w:color="auto"/>
                                                <w:left w:val="none" w:sz="0" w:space="0" w:color="auto"/>
                                                <w:bottom w:val="none" w:sz="0" w:space="0" w:color="auto"/>
                                                <w:right w:val="none" w:sz="0" w:space="0" w:color="auto"/>
                                              </w:divBdr>
                                              <w:divsChild>
                                                <w:div w:id="299041339">
                                                  <w:marLeft w:val="0"/>
                                                  <w:marRight w:val="0"/>
                                                  <w:marTop w:val="0"/>
                                                  <w:marBottom w:val="0"/>
                                                  <w:divBdr>
                                                    <w:top w:val="none" w:sz="0" w:space="0" w:color="auto"/>
                                                    <w:left w:val="none" w:sz="0" w:space="0" w:color="auto"/>
                                                    <w:bottom w:val="none" w:sz="0" w:space="0" w:color="auto"/>
                                                    <w:right w:val="none" w:sz="0" w:space="0" w:color="auto"/>
                                                  </w:divBdr>
                                                </w:div>
                                              </w:divsChild>
                                            </w:div>
                                            <w:div w:id="1770849915">
                                              <w:marLeft w:val="0"/>
                                              <w:marRight w:val="0"/>
                                              <w:marTop w:val="0"/>
                                              <w:marBottom w:val="0"/>
                                              <w:divBdr>
                                                <w:top w:val="none" w:sz="0" w:space="0" w:color="auto"/>
                                                <w:left w:val="none" w:sz="0" w:space="0" w:color="auto"/>
                                                <w:bottom w:val="none" w:sz="0" w:space="0" w:color="auto"/>
                                                <w:right w:val="none" w:sz="0" w:space="0" w:color="auto"/>
                                              </w:divBdr>
                                              <w:divsChild>
                                                <w:div w:id="1351222792">
                                                  <w:marLeft w:val="0"/>
                                                  <w:marRight w:val="0"/>
                                                  <w:marTop w:val="0"/>
                                                  <w:marBottom w:val="0"/>
                                                  <w:divBdr>
                                                    <w:top w:val="none" w:sz="0" w:space="0" w:color="auto"/>
                                                    <w:left w:val="none" w:sz="0" w:space="0" w:color="auto"/>
                                                    <w:bottom w:val="none" w:sz="0" w:space="0" w:color="auto"/>
                                                    <w:right w:val="none" w:sz="0" w:space="0" w:color="auto"/>
                                                  </w:divBdr>
                                                </w:div>
                                              </w:divsChild>
                                            </w:div>
                                            <w:div w:id="1767076844">
                                              <w:marLeft w:val="0"/>
                                              <w:marRight w:val="0"/>
                                              <w:marTop w:val="0"/>
                                              <w:marBottom w:val="0"/>
                                              <w:divBdr>
                                                <w:top w:val="none" w:sz="0" w:space="0" w:color="auto"/>
                                                <w:left w:val="none" w:sz="0" w:space="0" w:color="auto"/>
                                                <w:bottom w:val="none" w:sz="0" w:space="0" w:color="auto"/>
                                                <w:right w:val="none" w:sz="0" w:space="0" w:color="auto"/>
                                              </w:divBdr>
                                              <w:divsChild>
                                                <w:div w:id="664013617">
                                                  <w:marLeft w:val="0"/>
                                                  <w:marRight w:val="0"/>
                                                  <w:marTop w:val="0"/>
                                                  <w:marBottom w:val="0"/>
                                                  <w:divBdr>
                                                    <w:top w:val="none" w:sz="0" w:space="0" w:color="auto"/>
                                                    <w:left w:val="none" w:sz="0" w:space="0" w:color="auto"/>
                                                    <w:bottom w:val="none" w:sz="0" w:space="0" w:color="auto"/>
                                                    <w:right w:val="none" w:sz="0" w:space="0" w:color="auto"/>
                                                  </w:divBdr>
                                                </w:div>
                                              </w:divsChild>
                                            </w:div>
                                            <w:div w:id="1728262679">
                                              <w:marLeft w:val="0"/>
                                              <w:marRight w:val="0"/>
                                              <w:marTop w:val="0"/>
                                              <w:marBottom w:val="0"/>
                                              <w:divBdr>
                                                <w:top w:val="none" w:sz="0" w:space="0" w:color="auto"/>
                                                <w:left w:val="none" w:sz="0" w:space="0" w:color="auto"/>
                                                <w:bottom w:val="none" w:sz="0" w:space="0" w:color="auto"/>
                                                <w:right w:val="none" w:sz="0" w:space="0" w:color="auto"/>
                                              </w:divBdr>
                                              <w:divsChild>
                                                <w:div w:id="1497307647">
                                                  <w:marLeft w:val="0"/>
                                                  <w:marRight w:val="0"/>
                                                  <w:marTop w:val="0"/>
                                                  <w:marBottom w:val="0"/>
                                                  <w:divBdr>
                                                    <w:top w:val="none" w:sz="0" w:space="0" w:color="auto"/>
                                                    <w:left w:val="none" w:sz="0" w:space="0" w:color="auto"/>
                                                    <w:bottom w:val="none" w:sz="0" w:space="0" w:color="auto"/>
                                                    <w:right w:val="none" w:sz="0" w:space="0" w:color="auto"/>
                                                  </w:divBdr>
                                                </w:div>
                                              </w:divsChild>
                                            </w:div>
                                            <w:div w:id="1502307395">
                                              <w:marLeft w:val="0"/>
                                              <w:marRight w:val="0"/>
                                              <w:marTop w:val="0"/>
                                              <w:marBottom w:val="0"/>
                                              <w:divBdr>
                                                <w:top w:val="none" w:sz="0" w:space="0" w:color="auto"/>
                                                <w:left w:val="none" w:sz="0" w:space="0" w:color="auto"/>
                                                <w:bottom w:val="none" w:sz="0" w:space="0" w:color="auto"/>
                                                <w:right w:val="none" w:sz="0" w:space="0" w:color="auto"/>
                                              </w:divBdr>
                                              <w:divsChild>
                                                <w:div w:id="876815605">
                                                  <w:marLeft w:val="0"/>
                                                  <w:marRight w:val="0"/>
                                                  <w:marTop w:val="0"/>
                                                  <w:marBottom w:val="0"/>
                                                  <w:divBdr>
                                                    <w:top w:val="none" w:sz="0" w:space="0" w:color="auto"/>
                                                    <w:left w:val="none" w:sz="0" w:space="0" w:color="auto"/>
                                                    <w:bottom w:val="none" w:sz="0" w:space="0" w:color="auto"/>
                                                    <w:right w:val="none" w:sz="0" w:space="0" w:color="auto"/>
                                                  </w:divBdr>
                                                </w:div>
                                              </w:divsChild>
                                            </w:div>
                                            <w:div w:id="832379262">
                                              <w:marLeft w:val="0"/>
                                              <w:marRight w:val="0"/>
                                              <w:marTop w:val="0"/>
                                              <w:marBottom w:val="0"/>
                                              <w:divBdr>
                                                <w:top w:val="none" w:sz="0" w:space="0" w:color="auto"/>
                                                <w:left w:val="none" w:sz="0" w:space="0" w:color="auto"/>
                                                <w:bottom w:val="none" w:sz="0" w:space="0" w:color="auto"/>
                                                <w:right w:val="none" w:sz="0" w:space="0" w:color="auto"/>
                                              </w:divBdr>
                                              <w:divsChild>
                                                <w:div w:id="1055737">
                                                  <w:marLeft w:val="0"/>
                                                  <w:marRight w:val="0"/>
                                                  <w:marTop w:val="0"/>
                                                  <w:marBottom w:val="0"/>
                                                  <w:divBdr>
                                                    <w:top w:val="none" w:sz="0" w:space="0" w:color="auto"/>
                                                    <w:left w:val="none" w:sz="0" w:space="0" w:color="auto"/>
                                                    <w:bottom w:val="none" w:sz="0" w:space="0" w:color="auto"/>
                                                    <w:right w:val="none" w:sz="0" w:space="0" w:color="auto"/>
                                                  </w:divBdr>
                                                </w:div>
                                              </w:divsChild>
                                            </w:div>
                                            <w:div w:id="1630895834">
                                              <w:marLeft w:val="0"/>
                                              <w:marRight w:val="0"/>
                                              <w:marTop w:val="0"/>
                                              <w:marBottom w:val="0"/>
                                              <w:divBdr>
                                                <w:top w:val="none" w:sz="0" w:space="0" w:color="auto"/>
                                                <w:left w:val="none" w:sz="0" w:space="0" w:color="auto"/>
                                                <w:bottom w:val="none" w:sz="0" w:space="0" w:color="auto"/>
                                                <w:right w:val="none" w:sz="0" w:space="0" w:color="auto"/>
                                              </w:divBdr>
                                              <w:divsChild>
                                                <w:div w:id="282660023">
                                                  <w:marLeft w:val="0"/>
                                                  <w:marRight w:val="0"/>
                                                  <w:marTop w:val="0"/>
                                                  <w:marBottom w:val="0"/>
                                                  <w:divBdr>
                                                    <w:top w:val="none" w:sz="0" w:space="0" w:color="auto"/>
                                                    <w:left w:val="none" w:sz="0" w:space="0" w:color="auto"/>
                                                    <w:bottom w:val="none" w:sz="0" w:space="0" w:color="auto"/>
                                                    <w:right w:val="none" w:sz="0" w:space="0" w:color="auto"/>
                                                  </w:divBdr>
                                                </w:div>
                                              </w:divsChild>
                                            </w:div>
                                            <w:div w:id="1185561680">
                                              <w:marLeft w:val="0"/>
                                              <w:marRight w:val="0"/>
                                              <w:marTop w:val="0"/>
                                              <w:marBottom w:val="0"/>
                                              <w:divBdr>
                                                <w:top w:val="none" w:sz="0" w:space="0" w:color="auto"/>
                                                <w:left w:val="none" w:sz="0" w:space="0" w:color="auto"/>
                                                <w:bottom w:val="none" w:sz="0" w:space="0" w:color="auto"/>
                                                <w:right w:val="none" w:sz="0" w:space="0" w:color="auto"/>
                                              </w:divBdr>
                                              <w:divsChild>
                                                <w:div w:id="235017319">
                                                  <w:marLeft w:val="0"/>
                                                  <w:marRight w:val="0"/>
                                                  <w:marTop w:val="0"/>
                                                  <w:marBottom w:val="0"/>
                                                  <w:divBdr>
                                                    <w:top w:val="none" w:sz="0" w:space="0" w:color="auto"/>
                                                    <w:left w:val="none" w:sz="0" w:space="0" w:color="auto"/>
                                                    <w:bottom w:val="none" w:sz="0" w:space="0" w:color="auto"/>
                                                    <w:right w:val="none" w:sz="0" w:space="0" w:color="auto"/>
                                                  </w:divBdr>
                                                </w:div>
                                              </w:divsChild>
                                            </w:div>
                                            <w:div w:id="1909025960">
                                              <w:marLeft w:val="0"/>
                                              <w:marRight w:val="0"/>
                                              <w:marTop w:val="0"/>
                                              <w:marBottom w:val="0"/>
                                              <w:divBdr>
                                                <w:top w:val="none" w:sz="0" w:space="0" w:color="auto"/>
                                                <w:left w:val="none" w:sz="0" w:space="0" w:color="auto"/>
                                                <w:bottom w:val="none" w:sz="0" w:space="0" w:color="auto"/>
                                                <w:right w:val="none" w:sz="0" w:space="0" w:color="auto"/>
                                              </w:divBdr>
                                              <w:divsChild>
                                                <w:div w:id="1479686251">
                                                  <w:marLeft w:val="0"/>
                                                  <w:marRight w:val="0"/>
                                                  <w:marTop w:val="0"/>
                                                  <w:marBottom w:val="0"/>
                                                  <w:divBdr>
                                                    <w:top w:val="none" w:sz="0" w:space="0" w:color="auto"/>
                                                    <w:left w:val="none" w:sz="0" w:space="0" w:color="auto"/>
                                                    <w:bottom w:val="none" w:sz="0" w:space="0" w:color="auto"/>
                                                    <w:right w:val="none" w:sz="0" w:space="0" w:color="auto"/>
                                                  </w:divBdr>
                                                </w:div>
                                              </w:divsChild>
                                            </w:div>
                                            <w:div w:id="325599915">
                                              <w:marLeft w:val="0"/>
                                              <w:marRight w:val="0"/>
                                              <w:marTop w:val="0"/>
                                              <w:marBottom w:val="0"/>
                                              <w:divBdr>
                                                <w:top w:val="none" w:sz="0" w:space="0" w:color="auto"/>
                                                <w:left w:val="none" w:sz="0" w:space="0" w:color="auto"/>
                                                <w:bottom w:val="none" w:sz="0" w:space="0" w:color="auto"/>
                                                <w:right w:val="none" w:sz="0" w:space="0" w:color="auto"/>
                                              </w:divBdr>
                                              <w:divsChild>
                                                <w:div w:id="393241541">
                                                  <w:marLeft w:val="0"/>
                                                  <w:marRight w:val="0"/>
                                                  <w:marTop w:val="0"/>
                                                  <w:marBottom w:val="0"/>
                                                  <w:divBdr>
                                                    <w:top w:val="none" w:sz="0" w:space="0" w:color="auto"/>
                                                    <w:left w:val="none" w:sz="0" w:space="0" w:color="auto"/>
                                                    <w:bottom w:val="none" w:sz="0" w:space="0" w:color="auto"/>
                                                    <w:right w:val="none" w:sz="0" w:space="0" w:color="auto"/>
                                                  </w:divBdr>
                                                </w:div>
                                              </w:divsChild>
                                            </w:div>
                                            <w:div w:id="1843931542">
                                              <w:marLeft w:val="0"/>
                                              <w:marRight w:val="0"/>
                                              <w:marTop w:val="0"/>
                                              <w:marBottom w:val="0"/>
                                              <w:divBdr>
                                                <w:top w:val="none" w:sz="0" w:space="0" w:color="auto"/>
                                                <w:left w:val="none" w:sz="0" w:space="0" w:color="auto"/>
                                                <w:bottom w:val="none" w:sz="0" w:space="0" w:color="auto"/>
                                                <w:right w:val="none" w:sz="0" w:space="0" w:color="auto"/>
                                              </w:divBdr>
                                              <w:divsChild>
                                                <w:div w:id="688482417">
                                                  <w:marLeft w:val="0"/>
                                                  <w:marRight w:val="0"/>
                                                  <w:marTop w:val="0"/>
                                                  <w:marBottom w:val="0"/>
                                                  <w:divBdr>
                                                    <w:top w:val="none" w:sz="0" w:space="0" w:color="auto"/>
                                                    <w:left w:val="none" w:sz="0" w:space="0" w:color="auto"/>
                                                    <w:bottom w:val="none" w:sz="0" w:space="0" w:color="auto"/>
                                                    <w:right w:val="none" w:sz="0" w:space="0" w:color="auto"/>
                                                  </w:divBdr>
                                                </w:div>
                                              </w:divsChild>
                                            </w:div>
                                            <w:div w:id="896433863">
                                              <w:marLeft w:val="0"/>
                                              <w:marRight w:val="0"/>
                                              <w:marTop w:val="0"/>
                                              <w:marBottom w:val="0"/>
                                              <w:divBdr>
                                                <w:top w:val="none" w:sz="0" w:space="0" w:color="auto"/>
                                                <w:left w:val="none" w:sz="0" w:space="0" w:color="auto"/>
                                                <w:bottom w:val="none" w:sz="0" w:space="0" w:color="auto"/>
                                                <w:right w:val="none" w:sz="0" w:space="0" w:color="auto"/>
                                              </w:divBdr>
                                              <w:divsChild>
                                                <w:div w:id="1822457302">
                                                  <w:marLeft w:val="0"/>
                                                  <w:marRight w:val="0"/>
                                                  <w:marTop w:val="0"/>
                                                  <w:marBottom w:val="0"/>
                                                  <w:divBdr>
                                                    <w:top w:val="none" w:sz="0" w:space="0" w:color="auto"/>
                                                    <w:left w:val="none" w:sz="0" w:space="0" w:color="auto"/>
                                                    <w:bottom w:val="none" w:sz="0" w:space="0" w:color="auto"/>
                                                    <w:right w:val="none" w:sz="0" w:space="0" w:color="auto"/>
                                                  </w:divBdr>
                                                </w:div>
                                              </w:divsChild>
                                            </w:div>
                                            <w:div w:id="232010540">
                                              <w:marLeft w:val="0"/>
                                              <w:marRight w:val="0"/>
                                              <w:marTop w:val="0"/>
                                              <w:marBottom w:val="0"/>
                                              <w:divBdr>
                                                <w:top w:val="none" w:sz="0" w:space="0" w:color="auto"/>
                                                <w:left w:val="none" w:sz="0" w:space="0" w:color="auto"/>
                                                <w:bottom w:val="none" w:sz="0" w:space="0" w:color="auto"/>
                                                <w:right w:val="none" w:sz="0" w:space="0" w:color="auto"/>
                                              </w:divBdr>
                                              <w:divsChild>
                                                <w:div w:id="882600551">
                                                  <w:marLeft w:val="0"/>
                                                  <w:marRight w:val="0"/>
                                                  <w:marTop w:val="0"/>
                                                  <w:marBottom w:val="0"/>
                                                  <w:divBdr>
                                                    <w:top w:val="none" w:sz="0" w:space="0" w:color="auto"/>
                                                    <w:left w:val="none" w:sz="0" w:space="0" w:color="auto"/>
                                                    <w:bottom w:val="none" w:sz="0" w:space="0" w:color="auto"/>
                                                    <w:right w:val="none" w:sz="0" w:space="0" w:color="auto"/>
                                                  </w:divBdr>
                                                </w:div>
                                              </w:divsChild>
                                            </w:div>
                                            <w:div w:id="1705908827">
                                              <w:marLeft w:val="0"/>
                                              <w:marRight w:val="0"/>
                                              <w:marTop w:val="0"/>
                                              <w:marBottom w:val="0"/>
                                              <w:divBdr>
                                                <w:top w:val="none" w:sz="0" w:space="0" w:color="auto"/>
                                                <w:left w:val="none" w:sz="0" w:space="0" w:color="auto"/>
                                                <w:bottom w:val="none" w:sz="0" w:space="0" w:color="auto"/>
                                                <w:right w:val="none" w:sz="0" w:space="0" w:color="auto"/>
                                              </w:divBdr>
                                              <w:divsChild>
                                                <w:div w:id="598486359">
                                                  <w:marLeft w:val="0"/>
                                                  <w:marRight w:val="0"/>
                                                  <w:marTop w:val="0"/>
                                                  <w:marBottom w:val="0"/>
                                                  <w:divBdr>
                                                    <w:top w:val="none" w:sz="0" w:space="0" w:color="auto"/>
                                                    <w:left w:val="none" w:sz="0" w:space="0" w:color="auto"/>
                                                    <w:bottom w:val="none" w:sz="0" w:space="0" w:color="auto"/>
                                                    <w:right w:val="none" w:sz="0" w:space="0" w:color="auto"/>
                                                  </w:divBdr>
                                                </w:div>
                                              </w:divsChild>
                                            </w:div>
                                            <w:div w:id="1477189387">
                                              <w:marLeft w:val="0"/>
                                              <w:marRight w:val="0"/>
                                              <w:marTop w:val="0"/>
                                              <w:marBottom w:val="0"/>
                                              <w:divBdr>
                                                <w:top w:val="none" w:sz="0" w:space="0" w:color="auto"/>
                                                <w:left w:val="none" w:sz="0" w:space="0" w:color="auto"/>
                                                <w:bottom w:val="none" w:sz="0" w:space="0" w:color="auto"/>
                                                <w:right w:val="none" w:sz="0" w:space="0" w:color="auto"/>
                                              </w:divBdr>
                                              <w:divsChild>
                                                <w:div w:id="317073633">
                                                  <w:marLeft w:val="0"/>
                                                  <w:marRight w:val="0"/>
                                                  <w:marTop w:val="0"/>
                                                  <w:marBottom w:val="0"/>
                                                  <w:divBdr>
                                                    <w:top w:val="none" w:sz="0" w:space="0" w:color="auto"/>
                                                    <w:left w:val="none" w:sz="0" w:space="0" w:color="auto"/>
                                                    <w:bottom w:val="none" w:sz="0" w:space="0" w:color="auto"/>
                                                    <w:right w:val="none" w:sz="0" w:space="0" w:color="auto"/>
                                                  </w:divBdr>
                                                </w:div>
                                              </w:divsChild>
                                            </w:div>
                                            <w:div w:id="190383660">
                                              <w:marLeft w:val="0"/>
                                              <w:marRight w:val="0"/>
                                              <w:marTop w:val="0"/>
                                              <w:marBottom w:val="0"/>
                                              <w:divBdr>
                                                <w:top w:val="none" w:sz="0" w:space="0" w:color="auto"/>
                                                <w:left w:val="none" w:sz="0" w:space="0" w:color="auto"/>
                                                <w:bottom w:val="none" w:sz="0" w:space="0" w:color="auto"/>
                                                <w:right w:val="none" w:sz="0" w:space="0" w:color="auto"/>
                                              </w:divBdr>
                                              <w:divsChild>
                                                <w:div w:id="83116190">
                                                  <w:marLeft w:val="0"/>
                                                  <w:marRight w:val="0"/>
                                                  <w:marTop w:val="0"/>
                                                  <w:marBottom w:val="0"/>
                                                  <w:divBdr>
                                                    <w:top w:val="none" w:sz="0" w:space="0" w:color="auto"/>
                                                    <w:left w:val="none" w:sz="0" w:space="0" w:color="auto"/>
                                                    <w:bottom w:val="none" w:sz="0" w:space="0" w:color="auto"/>
                                                    <w:right w:val="none" w:sz="0" w:space="0" w:color="auto"/>
                                                  </w:divBdr>
                                                </w:div>
                                              </w:divsChild>
                                            </w:div>
                                            <w:div w:id="312376135">
                                              <w:marLeft w:val="0"/>
                                              <w:marRight w:val="0"/>
                                              <w:marTop w:val="0"/>
                                              <w:marBottom w:val="0"/>
                                              <w:divBdr>
                                                <w:top w:val="none" w:sz="0" w:space="0" w:color="auto"/>
                                                <w:left w:val="none" w:sz="0" w:space="0" w:color="auto"/>
                                                <w:bottom w:val="none" w:sz="0" w:space="0" w:color="auto"/>
                                                <w:right w:val="none" w:sz="0" w:space="0" w:color="auto"/>
                                              </w:divBdr>
                                              <w:divsChild>
                                                <w:div w:id="1028871548">
                                                  <w:marLeft w:val="0"/>
                                                  <w:marRight w:val="0"/>
                                                  <w:marTop w:val="0"/>
                                                  <w:marBottom w:val="0"/>
                                                  <w:divBdr>
                                                    <w:top w:val="none" w:sz="0" w:space="0" w:color="auto"/>
                                                    <w:left w:val="none" w:sz="0" w:space="0" w:color="auto"/>
                                                    <w:bottom w:val="none" w:sz="0" w:space="0" w:color="auto"/>
                                                    <w:right w:val="none" w:sz="0" w:space="0" w:color="auto"/>
                                                  </w:divBdr>
                                                </w:div>
                                              </w:divsChild>
                                            </w:div>
                                            <w:div w:id="1455832995">
                                              <w:marLeft w:val="0"/>
                                              <w:marRight w:val="0"/>
                                              <w:marTop w:val="0"/>
                                              <w:marBottom w:val="0"/>
                                              <w:divBdr>
                                                <w:top w:val="none" w:sz="0" w:space="0" w:color="auto"/>
                                                <w:left w:val="none" w:sz="0" w:space="0" w:color="auto"/>
                                                <w:bottom w:val="none" w:sz="0" w:space="0" w:color="auto"/>
                                                <w:right w:val="none" w:sz="0" w:space="0" w:color="auto"/>
                                              </w:divBdr>
                                              <w:divsChild>
                                                <w:div w:id="1835606341">
                                                  <w:marLeft w:val="0"/>
                                                  <w:marRight w:val="0"/>
                                                  <w:marTop w:val="0"/>
                                                  <w:marBottom w:val="0"/>
                                                  <w:divBdr>
                                                    <w:top w:val="none" w:sz="0" w:space="0" w:color="auto"/>
                                                    <w:left w:val="none" w:sz="0" w:space="0" w:color="auto"/>
                                                    <w:bottom w:val="none" w:sz="0" w:space="0" w:color="auto"/>
                                                    <w:right w:val="none" w:sz="0" w:space="0" w:color="auto"/>
                                                  </w:divBdr>
                                                </w:div>
                                              </w:divsChild>
                                            </w:div>
                                            <w:div w:id="209151908">
                                              <w:marLeft w:val="0"/>
                                              <w:marRight w:val="0"/>
                                              <w:marTop w:val="0"/>
                                              <w:marBottom w:val="0"/>
                                              <w:divBdr>
                                                <w:top w:val="none" w:sz="0" w:space="0" w:color="auto"/>
                                                <w:left w:val="none" w:sz="0" w:space="0" w:color="auto"/>
                                                <w:bottom w:val="none" w:sz="0" w:space="0" w:color="auto"/>
                                                <w:right w:val="none" w:sz="0" w:space="0" w:color="auto"/>
                                              </w:divBdr>
                                              <w:divsChild>
                                                <w:div w:id="2042002981">
                                                  <w:marLeft w:val="0"/>
                                                  <w:marRight w:val="0"/>
                                                  <w:marTop w:val="0"/>
                                                  <w:marBottom w:val="0"/>
                                                  <w:divBdr>
                                                    <w:top w:val="none" w:sz="0" w:space="0" w:color="auto"/>
                                                    <w:left w:val="none" w:sz="0" w:space="0" w:color="auto"/>
                                                    <w:bottom w:val="none" w:sz="0" w:space="0" w:color="auto"/>
                                                    <w:right w:val="none" w:sz="0" w:space="0" w:color="auto"/>
                                                  </w:divBdr>
                                                </w:div>
                                              </w:divsChild>
                                            </w:div>
                                            <w:div w:id="1152603277">
                                              <w:marLeft w:val="0"/>
                                              <w:marRight w:val="0"/>
                                              <w:marTop w:val="0"/>
                                              <w:marBottom w:val="0"/>
                                              <w:divBdr>
                                                <w:top w:val="none" w:sz="0" w:space="0" w:color="auto"/>
                                                <w:left w:val="none" w:sz="0" w:space="0" w:color="auto"/>
                                                <w:bottom w:val="none" w:sz="0" w:space="0" w:color="auto"/>
                                                <w:right w:val="none" w:sz="0" w:space="0" w:color="auto"/>
                                              </w:divBdr>
                                              <w:divsChild>
                                                <w:div w:id="822890190">
                                                  <w:marLeft w:val="0"/>
                                                  <w:marRight w:val="0"/>
                                                  <w:marTop w:val="0"/>
                                                  <w:marBottom w:val="0"/>
                                                  <w:divBdr>
                                                    <w:top w:val="none" w:sz="0" w:space="0" w:color="auto"/>
                                                    <w:left w:val="none" w:sz="0" w:space="0" w:color="auto"/>
                                                    <w:bottom w:val="none" w:sz="0" w:space="0" w:color="auto"/>
                                                    <w:right w:val="none" w:sz="0" w:space="0" w:color="auto"/>
                                                  </w:divBdr>
                                                </w:div>
                                              </w:divsChild>
                                            </w:div>
                                            <w:div w:id="327103154">
                                              <w:marLeft w:val="0"/>
                                              <w:marRight w:val="0"/>
                                              <w:marTop w:val="0"/>
                                              <w:marBottom w:val="0"/>
                                              <w:divBdr>
                                                <w:top w:val="none" w:sz="0" w:space="0" w:color="auto"/>
                                                <w:left w:val="none" w:sz="0" w:space="0" w:color="auto"/>
                                                <w:bottom w:val="none" w:sz="0" w:space="0" w:color="auto"/>
                                                <w:right w:val="none" w:sz="0" w:space="0" w:color="auto"/>
                                              </w:divBdr>
                                              <w:divsChild>
                                                <w:div w:id="1057507157">
                                                  <w:marLeft w:val="0"/>
                                                  <w:marRight w:val="0"/>
                                                  <w:marTop w:val="0"/>
                                                  <w:marBottom w:val="0"/>
                                                  <w:divBdr>
                                                    <w:top w:val="none" w:sz="0" w:space="0" w:color="auto"/>
                                                    <w:left w:val="none" w:sz="0" w:space="0" w:color="auto"/>
                                                    <w:bottom w:val="none" w:sz="0" w:space="0" w:color="auto"/>
                                                    <w:right w:val="none" w:sz="0" w:space="0" w:color="auto"/>
                                                  </w:divBdr>
                                                </w:div>
                                              </w:divsChild>
                                            </w:div>
                                            <w:div w:id="1767726834">
                                              <w:marLeft w:val="0"/>
                                              <w:marRight w:val="0"/>
                                              <w:marTop w:val="0"/>
                                              <w:marBottom w:val="0"/>
                                              <w:divBdr>
                                                <w:top w:val="none" w:sz="0" w:space="0" w:color="auto"/>
                                                <w:left w:val="none" w:sz="0" w:space="0" w:color="auto"/>
                                                <w:bottom w:val="none" w:sz="0" w:space="0" w:color="auto"/>
                                                <w:right w:val="none" w:sz="0" w:space="0" w:color="auto"/>
                                              </w:divBdr>
                                              <w:divsChild>
                                                <w:div w:id="1954700647">
                                                  <w:marLeft w:val="0"/>
                                                  <w:marRight w:val="0"/>
                                                  <w:marTop w:val="0"/>
                                                  <w:marBottom w:val="0"/>
                                                  <w:divBdr>
                                                    <w:top w:val="none" w:sz="0" w:space="0" w:color="auto"/>
                                                    <w:left w:val="none" w:sz="0" w:space="0" w:color="auto"/>
                                                    <w:bottom w:val="none" w:sz="0" w:space="0" w:color="auto"/>
                                                    <w:right w:val="none" w:sz="0" w:space="0" w:color="auto"/>
                                                  </w:divBdr>
                                                </w:div>
                                              </w:divsChild>
                                            </w:div>
                                            <w:div w:id="715129966">
                                              <w:marLeft w:val="0"/>
                                              <w:marRight w:val="0"/>
                                              <w:marTop w:val="0"/>
                                              <w:marBottom w:val="0"/>
                                              <w:divBdr>
                                                <w:top w:val="none" w:sz="0" w:space="0" w:color="auto"/>
                                                <w:left w:val="none" w:sz="0" w:space="0" w:color="auto"/>
                                                <w:bottom w:val="none" w:sz="0" w:space="0" w:color="auto"/>
                                                <w:right w:val="none" w:sz="0" w:space="0" w:color="auto"/>
                                              </w:divBdr>
                                              <w:divsChild>
                                                <w:div w:id="430517209">
                                                  <w:marLeft w:val="0"/>
                                                  <w:marRight w:val="0"/>
                                                  <w:marTop w:val="0"/>
                                                  <w:marBottom w:val="0"/>
                                                  <w:divBdr>
                                                    <w:top w:val="none" w:sz="0" w:space="0" w:color="auto"/>
                                                    <w:left w:val="none" w:sz="0" w:space="0" w:color="auto"/>
                                                    <w:bottom w:val="none" w:sz="0" w:space="0" w:color="auto"/>
                                                    <w:right w:val="none" w:sz="0" w:space="0" w:color="auto"/>
                                                  </w:divBdr>
                                                </w:div>
                                              </w:divsChild>
                                            </w:div>
                                            <w:div w:id="405345602">
                                              <w:marLeft w:val="0"/>
                                              <w:marRight w:val="0"/>
                                              <w:marTop w:val="0"/>
                                              <w:marBottom w:val="0"/>
                                              <w:divBdr>
                                                <w:top w:val="none" w:sz="0" w:space="0" w:color="auto"/>
                                                <w:left w:val="none" w:sz="0" w:space="0" w:color="auto"/>
                                                <w:bottom w:val="none" w:sz="0" w:space="0" w:color="auto"/>
                                                <w:right w:val="none" w:sz="0" w:space="0" w:color="auto"/>
                                              </w:divBdr>
                                              <w:divsChild>
                                                <w:div w:id="1906527692">
                                                  <w:marLeft w:val="0"/>
                                                  <w:marRight w:val="0"/>
                                                  <w:marTop w:val="0"/>
                                                  <w:marBottom w:val="0"/>
                                                  <w:divBdr>
                                                    <w:top w:val="none" w:sz="0" w:space="0" w:color="auto"/>
                                                    <w:left w:val="none" w:sz="0" w:space="0" w:color="auto"/>
                                                    <w:bottom w:val="none" w:sz="0" w:space="0" w:color="auto"/>
                                                    <w:right w:val="none" w:sz="0" w:space="0" w:color="auto"/>
                                                  </w:divBdr>
                                                </w:div>
                                              </w:divsChild>
                                            </w:div>
                                            <w:div w:id="1816291329">
                                              <w:marLeft w:val="0"/>
                                              <w:marRight w:val="0"/>
                                              <w:marTop w:val="0"/>
                                              <w:marBottom w:val="0"/>
                                              <w:divBdr>
                                                <w:top w:val="none" w:sz="0" w:space="0" w:color="auto"/>
                                                <w:left w:val="none" w:sz="0" w:space="0" w:color="auto"/>
                                                <w:bottom w:val="none" w:sz="0" w:space="0" w:color="auto"/>
                                                <w:right w:val="none" w:sz="0" w:space="0" w:color="auto"/>
                                              </w:divBdr>
                                              <w:divsChild>
                                                <w:div w:id="61952268">
                                                  <w:marLeft w:val="0"/>
                                                  <w:marRight w:val="0"/>
                                                  <w:marTop w:val="0"/>
                                                  <w:marBottom w:val="0"/>
                                                  <w:divBdr>
                                                    <w:top w:val="none" w:sz="0" w:space="0" w:color="auto"/>
                                                    <w:left w:val="none" w:sz="0" w:space="0" w:color="auto"/>
                                                    <w:bottom w:val="none" w:sz="0" w:space="0" w:color="auto"/>
                                                    <w:right w:val="none" w:sz="0" w:space="0" w:color="auto"/>
                                                  </w:divBdr>
                                                </w:div>
                                              </w:divsChild>
                                            </w:div>
                                            <w:div w:id="889070859">
                                              <w:marLeft w:val="0"/>
                                              <w:marRight w:val="0"/>
                                              <w:marTop w:val="0"/>
                                              <w:marBottom w:val="0"/>
                                              <w:divBdr>
                                                <w:top w:val="none" w:sz="0" w:space="0" w:color="auto"/>
                                                <w:left w:val="none" w:sz="0" w:space="0" w:color="auto"/>
                                                <w:bottom w:val="none" w:sz="0" w:space="0" w:color="auto"/>
                                                <w:right w:val="none" w:sz="0" w:space="0" w:color="auto"/>
                                              </w:divBdr>
                                              <w:divsChild>
                                                <w:div w:id="85812252">
                                                  <w:marLeft w:val="0"/>
                                                  <w:marRight w:val="0"/>
                                                  <w:marTop w:val="0"/>
                                                  <w:marBottom w:val="0"/>
                                                  <w:divBdr>
                                                    <w:top w:val="none" w:sz="0" w:space="0" w:color="auto"/>
                                                    <w:left w:val="none" w:sz="0" w:space="0" w:color="auto"/>
                                                    <w:bottom w:val="none" w:sz="0" w:space="0" w:color="auto"/>
                                                    <w:right w:val="none" w:sz="0" w:space="0" w:color="auto"/>
                                                  </w:divBdr>
                                                </w:div>
                                              </w:divsChild>
                                            </w:div>
                                            <w:div w:id="256714532">
                                              <w:marLeft w:val="0"/>
                                              <w:marRight w:val="0"/>
                                              <w:marTop w:val="0"/>
                                              <w:marBottom w:val="0"/>
                                              <w:divBdr>
                                                <w:top w:val="none" w:sz="0" w:space="0" w:color="auto"/>
                                                <w:left w:val="none" w:sz="0" w:space="0" w:color="auto"/>
                                                <w:bottom w:val="none" w:sz="0" w:space="0" w:color="auto"/>
                                                <w:right w:val="none" w:sz="0" w:space="0" w:color="auto"/>
                                              </w:divBdr>
                                              <w:divsChild>
                                                <w:div w:id="919026419">
                                                  <w:marLeft w:val="0"/>
                                                  <w:marRight w:val="0"/>
                                                  <w:marTop w:val="0"/>
                                                  <w:marBottom w:val="0"/>
                                                  <w:divBdr>
                                                    <w:top w:val="none" w:sz="0" w:space="0" w:color="auto"/>
                                                    <w:left w:val="none" w:sz="0" w:space="0" w:color="auto"/>
                                                    <w:bottom w:val="none" w:sz="0" w:space="0" w:color="auto"/>
                                                    <w:right w:val="none" w:sz="0" w:space="0" w:color="auto"/>
                                                  </w:divBdr>
                                                </w:div>
                                              </w:divsChild>
                                            </w:div>
                                            <w:div w:id="1667244915">
                                              <w:marLeft w:val="0"/>
                                              <w:marRight w:val="0"/>
                                              <w:marTop w:val="0"/>
                                              <w:marBottom w:val="0"/>
                                              <w:divBdr>
                                                <w:top w:val="none" w:sz="0" w:space="0" w:color="auto"/>
                                                <w:left w:val="none" w:sz="0" w:space="0" w:color="auto"/>
                                                <w:bottom w:val="none" w:sz="0" w:space="0" w:color="auto"/>
                                                <w:right w:val="none" w:sz="0" w:space="0" w:color="auto"/>
                                              </w:divBdr>
                                              <w:divsChild>
                                                <w:div w:id="789933783">
                                                  <w:marLeft w:val="0"/>
                                                  <w:marRight w:val="0"/>
                                                  <w:marTop w:val="0"/>
                                                  <w:marBottom w:val="0"/>
                                                  <w:divBdr>
                                                    <w:top w:val="none" w:sz="0" w:space="0" w:color="auto"/>
                                                    <w:left w:val="none" w:sz="0" w:space="0" w:color="auto"/>
                                                    <w:bottom w:val="none" w:sz="0" w:space="0" w:color="auto"/>
                                                    <w:right w:val="none" w:sz="0" w:space="0" w:color="auto"/>
                                                  </w:divBdr>
                                                </w:div>
                                              </w:divsChild>
                                            </w:div>
                                            <w:div w:id="1529950272">
                                              <w:marLeft w:val="0"/>
                                              <w:marRight w:val="0"/>
                                              <w:marTop w:val="0"/>
                                              <w:marBottom w:val="0"/>
                                              <w:divBdr>
                                                <w:top w:val="none" w:sz="0" w:space="0" w:color="auto"/>
                                                <w:left w:val="none" w:sz="0" w:space="0" w:color="auto"/>
                                                <w:bottom w:val="none" w:sz="0" w:space="0" w:color="auto"/>
                                                <w:right w:val="none" w:sz="0" w:space="0" w:color="auto"/>
                                              </w:divBdr>
                                              <w:divsChild>
                                                <w:div w:id="1986543916">
                                                  <w:marLeft w:val="0"/>
                                                  <w:marRight w:val="0"/>
                                                  <w:marTop w:val="0"/>
                                                  <w:marBottom w:val="0"/>
                                                  <w:divBdr>
                                                    <w:top w:val="none" w:sz="0" w:space="0" w:color="auto"/>
                                                    <w:left w:val="none" w:sz="0" w:space="0" w:color="auto"/>
                                                    <w:bottom w:val="none" w:sz="0" w:space="0" w:color="auto"/>
                                                    <w:right w:val="none" w:sz="0" w:space="0" w:color="auto"/>
                                                  </w:divBdr>
                                                </w:div>
                                              </w:divsChild>
                                            </w:div>
                                            <w:div w:id="1008757306">
                                              <w:marLeft w:val="0"/>
                                              <w:marRight w:val="0"/>
                                              <w:marTop w:val="0"/>
                                              <w:marBottom w:val="0"/>
                                              <w:divBdr>
                                                <w:top w:val="none" w:sz="0" w:space="0" w:color="auto"/>
                                                <w:left w:val="none" w:sz="0" w:space="0" w:color="auto"/>
                                                <w:bottom w:val="none" w:sz="0" w:space="0" w:color="auto"/>
                                                <w:right w:val="none" w:sz="0" w:space="0" w:color="auto"/>
                                              </w:divBdr>
                                              <w:divsChild>
                                                <w:div w:id="306908146">
                                                  <w:marLeft w:val="0"/>
                                                  <w:marRight w:val="0"/>
                                                  <w:marTop w:val="0"/>
                                                  <w:marBottom w:val="0"/>
                                                  <w:divBdr>
                                                    <w:top w:val="none" w:sz="0" w:space="0" w:color="auto"/>
                                                    <w:left w:val="none" w:sz="0" w:space="0" w:color="auto"/>
                                                    <w:bottom w:val="none" w:sz="0" w:space="0" w:color="auto"/>
                                                    <w:right w:val="none" w:sz="0" w:space="0" w:color="auto"/>
                                                  </w:divBdr>
                                                </w:div>
                                              </w:divsChild>
                                            </w:div>
                                            <w:div w:id="885213233">
                                              <w:marLeft w:val="0"/>
                                              <w:marRight w:val="0"/>
                                              <w:marTop w:val="0"/>
                                              <w:marBottom w:val="0"/>
                                              <w:divBdr>
                                                <w:top w:val="none" w:sz="0" w:space="0" w:color="auto"/>
                                                <w:left w:val="none" w:sz="0" w:space="0" w:color="auto"/>
                                                <w:bottom w:val="none" w:sz="0" w:space="0" w:color="auto"/>
                                                <w:right w:val="none" w:sz="0" w:space="0" w:color="auto"/>
                                              </w:divBdr>
                                              <w:divsChild>
                                                <w:div w:id="1575120445">
                                                  <w:marLeft w:val="0"/>
                                                  <w:marRight w:val="0"/>
                                                  <w:marTop w:val="0"/>
                                                  <w:marBottom w:val="0"/>
                                                  <w:divBdr>
                                                    <w:top w:val="none" w:sz="0" w:space="0" w:color="auto"/>
                                                    <w:left w:val="none" w:sz="0" w:space="0" w:color="auto"/>
                                                    <w:bottom w:val="none" w:sz="0" w:space="0" w:color="auto"/>
                                                    <w:right w:val="none" w:sz="0" w:space="0" w:color="auto"/>
                                                  </w:divBdr>
                                                </w:div>
                                              </w:divsChild>
                                            </w:div>
                                            <w:div w:id="978924156">
                                              <w:marLeft w:val="0"/>
                                              <w:marRight w:val="0"/>
                                              <w:marTop w:val="0"/>
                                              <w:marBottom w:val="0"/>
                                              <w:divBdr>
                                                <w:top w:val="none" w:sz="0" w:space="0" w:color="auto"/>
                                                <w:left w:val="none" w:sz="0" w:space="0" w:color="auto"/>
                                                <w:bottom w:val="none" w:sz="0" w:space="0" w:color="auto"/>
                                                <w:right w:val="none" w:sz="0" w:space="0" w:color="auto"/>
                                              </w:divBdr>
                                              <w:divsChild>
                                                <w:div w:id="366368709">
                                                  <w:marLeft w:val="0"/>
                                                  <w:marRight w:val="0"/>
                                                  <w:marTop w:val="0"/>
                                                  <w:marBottom w:val="0"/>
                                                  <w:divBdr>
                                                    <w:top w:val="none" w:sz="0" w:space="0" w:color="auto"/>
                                                    <w:left w:val="none" w:sz="0" w:space="0" w:color="auto"/>
                                                    <w:bottom w:val="none" w:sz="0" w:space="0" w:color="auto"/>
                                                    <w:right w:val="none" w:sz="0" w:space="0" w:color="auto"/>
                                                  </w:divBdr>
                                                </w:div>
                                              </w:divsChild>
                                            </w:div>
                                            <w:div w:id="1488862217">
                                              <w:marLeft w:val="0"/>
                                              <w:marRight w:val="0"/>
                                              <w:marTop w:val="0"/>
                                              <w:marBottom w:val="0"/>
                                              <w:divBdr>
                                                <w:top w:val="none" w:sz="0" w:space="0" w:color="auto"/>
                                                <w:left w:val="none" w:sz="0" w:space="0" w:color="auto"/>
                                                <w:bottom w:val="none" w:sz="0" w:space="0" w:color="auto"/>
                                                <w:right w:val="none" w:sz="0" w:space="0" w:color="auto"/>
                                              </w:divBdr>
                                              <w:divsChild>
                                                <w:div w:id="1393892480">
                                                  <w:marLeft w:val="0"/>
                                                  <w:marRight w:val="0"/>
                                                  <w:marTop w:val="0"/>
                                                  <w:marBottom w:val="0"/>
                                                  <w:divBdr>
                                                    <w:top w:val="none" w:sz="0" w:space="0" w:color="auto"/>
                                                    <w:left w:val="none" w:sz="0" w:space="0" w:color="auto"/>
                                                    <w:bottom w:val="none" w:sz="0" w:space="0" w:color="auto"/>
                                                    <w:right w:val="none" w:sz="0" w:space="0" w:color="auto"/>
                                                  </w:divBdr>
                                                </w:div>
                                              </w:divsChild>
                                            </w:div>
                                            <w:div w:id="102766879">
                                              <w:marLeft w:val="0"/>
                                              <w:marRight w:val="0"/>
                                              <w:marTop w:val="0"/>
                                              <w:marBottom w:val="0"/>
                                              <w:divBdr>
                                                <w:top w:val="none" w:sz="0" w:space="0" w:color="auto"/>
                                                <w:left w:val="none" w:sz="0" w:space="0" w:color="auto"/>
                                                <w:bottom w:val="none" w:sz="0" w:space="0" w:color="auto"/>
                                                <w:right w:val="none" w:sz="0" w:space="0" w:color="auto"/>
                                              </w:divBdr>
                                              <w:divsChild>
                                                <w:div w:id="786656654">
                                                  <w:marLeft w:val="0"/>
                                                  <w:marRight w:val="0"/>
                                                  <w:marTop w:val="0"/>
                                                  <w:marBottom w:val="0"/>
                                                  <w:divBdr>
                                                    <w:top w:val="none" w:sz="0" w:space="0" w:color="auto"/>
                                                    <w:left w:val="none" w:sz="0" w:space="0" w:color="auto"/>
                                                    <w:bottom w:val="none" w:sz="0" w:space="0" w:color="auto"/>
                                                    <w:right w:val="none" w:sz="0" w:space="0" w:color="auto"/>
                                                  </w:divBdr>
                                                </w:div>
                                              </w:divsChild>
                                            </w:div>
                                            <w:div w:id="406614077">
                                              <w:marLeft w:val="0"/>
                                              <w:marRight w:val="0"/>
                                              <w:marTop w:val="0"/>
                                              <w:marBottom w:val="0"/>
                                              <w:divBdr>
                                                <w:top w:val="none" w:sz="0" w:space="0" w:color="auto"/>
                                                <w:left w:val="none" w:sz="0" w:space="0" w:color="auto"/>
                                                <w:bottom w:val="none" w:sz="0" w:space="0" w:color="auto"/>
                                                <w:right w:val="none" w:sz="0" w:space="0" w:color="auto"/>
                                              </w:divBdr>
                                              <w:divsChild>
                                                <w:div w:id="1103377999">
                                                  <w:marLeft w:val="0"/>
                                                  <w:marRight w:val="0"/>
                                                  <w:marTop w:val="0"/>
                                                  <w:marBottom w:val="0"/>
                                                  <w:divBdr>
                                                    <w:top w:val="none" w:sz="0" w:space="0" w:color="auto"/>
                                                    <w:left w:val="none" w:sz="0" w:space="0" w:color="auto"/>
                                                    <w:bottom w:val="none" w:sz="0" w:space="0" w:color="auto"/>
                                                    <w:right w:val="none" w:sz="0" w:space="0" w:color="auto"/>
                                                  </w:divBdr>
                                                </w:div>
                                              </w:divsChild>
                                            </w:div>
                                            <w:div w:id="1936403763">
                                              <w:marLeft w:val="0"/>
                                              <w:marRight w:val="0"/>
                                              <w:marTop w:val="0"/>
                                              <w:marBottom w:val="0"/>
                                              <w:divBdr>
                                                <w:top w:val="none" w:sz="0" w:space="0" w:color="auto"/>
                                                <w:left w:val="none" w:sz="0" w:space="0" w:color="auto"/>
                                                <w:bottom w:val="none" w:sz="0" w:space="0" w:color="auto"/>
                                                <w:right w:val="none" w:sz="0" w:space="0" w:color="auto"/>
                                              </w:divBdr>
                                              <w:divsChild>
                                                <w:div w:id="2003310536">
                                                  <w:marLeft w:val="0"/>
                                                  <w:marRight w:val="0"/>
                                                  <w:marTop w:val="0"/>
                                                  <w:marBottom w:val="0"/>
                                                  <w:divBdr>
                                                    <w:top w:val="none" w:sz="0" w:space="0" w:color="auto"/>
                                                    <w:left w:val="none" w:sz="0" w:space="0" w:color="auto"/>
                                                    <w:bottom w:val="none" w:sz="0" w:space="0" w:color="auto"/>
                                                    <w:right w:val="none" w:sz="0" w:space="0" w:color="auto"/>
                                                  </w:divBdr>
                                                </w:div>
                                              </w:divsChild>
                                            </w:div>
                                            <w:div w:id="1349405247">
                                              <w:marLeft w:val="0"/>
                                              <w:marRight w:val="0"/>
                                              <w:marTop w:val="0"/>
                                              <w:marBottom w:val="0"/>
                                              <w:divBdr>
                                                <w:top w:val="none" w:sz="0" w:space="0" w:color="auto"/>
                                                <w:left w:val="none" w:sz="0" w:space="0" w:color="auto"/>
                                                <w:bottom w:val="none" w:sz="0" w:space="0" w:color="auto"/>
                                                <w:right w:val="none" w:sz="0" w:space="0" w:color="auto"/>
                                              </w:divBdr>
                                              <w:divsChild>
                                                <w:div w:id="464205256">
                                                  <w:marLeft w:val="0"/>
                                                  <w:marRight w:val="0"/>
                                                  <w:marTop w:val="0"/>
                                                  <w:marBottom w:val="0"/>
                                                  <w:divBdr>
                                                    <w:top w:val="none" w:sz="0" w:space="0" w:color="auto"/>
                                                    <w:left w:val="none" w:sz="0" w:space="0" w:color="auto"/>
                                                    <w:bottom w:val="none" w:sz="0" w:space="0" w:color="auto"/>
                                                    <w:right w:val="none" w:sz="0" w:space="0" w:color="auto"/>
                                                  </w:divBdr>
                                                </w:div>
                                              </w:divsChild>
                                            </w:div>
                                            <w:div w:id="792097823">
                                              <w:marLeft w:val="0"/>
                                              <w:marRight w:val="0"/>
                                              <w:marTop w:val="0"/>
                                              <w:marBottom w:val="0"/>
                                              <w:divBdr>
                                                <w:top w:val="none" w:sz="0" w:space="0" w:color="auto"/>
                                                <w:left w:val="none" w:sz="0" w:space="0" w:color="auto"/>
                                                <w:bottom w:val="none" w:sz="0" w:space="0" w:color="auto"/>
                                                <w:right w:val="none" w:sz="0" w:space="0" w:color="auto"/>
                                              </w:divBdr>
                                              <w:divsChild>
                                                <w:div w:id="2000425192">
                                                  <w:marLeft w:val="0"/>
                                                  <w:marRight w:val="0"/>
                                                  <w:marTop w:val="0"/>
                                                  <w:marBottom w:val="0"/>
                                                  <w:divBdr>
                                                    <w:top w:val="none" w:sz="0" w:space="0" w:color="auto"/>
                                                    <w:left w:val="none" w:sz="0" w:space="0" w:color="auto"/>
                                                    <w:bottom w:val="none" w:sz="0" w:space="0" w:color="auto"/>
                                                    <w:right w:val="none" w:sz="0" w:space="0" w:color="auto"/>
                                                  </w:divBdr>
                                                </w:div>
                                              </w:divsChild>
                                            </w:div>
                                            <w:div w:id="894857204">
                                              <w:marLeft w:val="0"/>
                                              <w:marRight w:val="0"/>
                                              <w:marTop w:val="0"/>
                                              <w:marBottom w:val="0"/>
                                              <w:divBdr>
                                                <w:top w:val="none" w:sz="0" w:space="0" w:color="auto"/>
                                                <w:left w:val="none" w:sz="0" w:space="0" w:color="auto"/>
                                                <w:bottom w:val="none" w:sz="0" w:space="0" w:color="auto"/>
                                                <w:right w:val="none" w:sz="0" w:space="0" w:color="auto"/>
                                              </w:divBdr>
                                              <w:divsChild>
                                                <w:div w:id="2023163228">
                                                  <w:marLeft w:val="0"/>
                                                  <w:marRight w:val="0"/>
                                                  <w:marTop w:val="0"/>
                                                  <w:marBottom w:val="0"/>
                                                  <w:divBdr>
                                                    <w:top w:val="none" w:sz="0" w:space="0" w:color="auto"/>
                                                    <w:left w:val="none" w:sz="0" w:space="0" w:color="auto"/>
                                                    <w:bottom w:val="none" w:sz="0" w:space="0" w:color="auto"/>
                                                    <w:right w:val="none" w:sz="0" w:space="0" w:color="auto"/>
                                                  </w:divBdr>
                                                </w:div>
                                              </w:divsChild>
                                            </w:div>
                                            <w:div w:id="1907759761">
                                              <w:marLeft w:val="0"/>
                                              <w:marRight w:val="0"/>
                                              <w:marTop w:val="0"/>
                                              <w:marBottom w:val="0"/>
                                              <w:divBdr>
                                                <w:top w:val="none" w:sz="0" w:space="0" w:color="auto"/>
                                                <w:left w:val="none" w:sz="0" w:space="0" w:color="auto"/>
                                                <w:bottom w:val="none" w:sz="0" w:space="0" w:color="auto"/>
                                                <w:right w:val="none" w:sz="0" w:space="0" w:color="auto"/>
                                              </w:divBdr>
                                              <w:divsChild>
                                                <w:div w:id="31734444">
                                                  <w:marLeft w:val="0"/>
                                                  <w:marRight w:val="0"/>
                                                  <w:marTop w:val="0"/>
                                                  <w:marBottom w:val="0"/>
                                                  <w:divBdr>
                                                    <w:top w:val="none" w:sz="0" w:space="0" w:color="auto"/>
                                                    <w:left w:val="none" w:sz="0" w:space="0" w:color="auto"/>
                                                    <w:bottom w:val="none" w:sz="0" w:space="0" w:color="auto"/>
                                                    <w:right w:val="none" w:sz="0" w:space="0" w:color="auto"/>
                                                  </w:divBdr>
                                                </w:div>
                                              </w:divsChild>
                                            </w:div>
                                            <w:div w:id="876048169">
                                              <w:marLeft w:val="0"/>
                                              <w:marRight w:val="0"/>
                                              <w:marTop w:val="0"/>
                                              <w:marBottom w:val="0"/>
                                              <w:divBdr>
                                                <w:top w:val="none" w:sz="0" w:space="0" w:color="auto"/>
                                                <w:left w:val="none" w:sz="0" w:space="0" w:color="auto"/>
                                                <w:bottom w:val="none" w:sz="0" w:space="0" w:color="auto"/>
                                                <w:right w:val="none" w:sz="0" w:space="0" w:color="auto"/>
                                              </w:divBdr>
                                              <w:divsChild>
                                                <w:div w:id="1119686648">
                                                  <w:marLeft w:val="0"/>
                                                  <w:marRight w:val="0"/>
                                                  <w:marTop w:val="0"/>
                                                  <w:marBottom w:val="0"/>
                                                  <w:divBdr>
                                                    <w:top w:val="none" w:sz="0" w:space="0" w:color="auto"/>
                                                    <w:left w:val="none" w:sz="0" w:space="0" w:color="auto"/>
                                                    <w:bottom w:val="none" w:sz="0" w:space="0" w:color="auto"/>
                                                    <w:right w:val="none" w:sz="0" w:space="0" w:color="auto"/>
                                                  </w:divBdr>
                                                </w:div>
                                              </w:divsChild>
                                            </w:div>
                                            <w:div w:id="1590500675">
                                              <w:marLeft w:val="0"/>
                                              <w:marRight w:val="0"/>
                                              <w:marTop w:val="0"/>
                                              <w:marBottom w:val="0"/>
                                              <w:divBdr>
                                                <w:top w:val="none" w:sz="0" w:space="0" w:color="auto"/>
                                                <w:left w:val="none" w:sz="0" w:space="0" w:color="auto"/>
                                                <w:bottom w:val="none" w:sz="0" w:space="0" w:color="auto"/>
                                                <w:right w:val="none" w:sz="0" w:space="0" w:color="auto"/>
                                              </w:divBdr>
                                              <w:divsChild>
                                                <w:div w:id="613095081">
                                                  <w:marLeft w:val="0"/>
                                                  <w:marRight w:val="0"/>
                                                  <w:marTop w:val="0"/>
                                                  <w:marBottom w:val="0"/>
                                                  <w:divBdr>
                                                    <w:top w:val="none" w:sz="0" w:space="0" w:color="auto"/>
                                                    <w:left w:val="none" w:sz="0" w:space="0" w:color="auto"/>
                                                    <w:bottom w:val="none" w:sz="0" w:space="0" w:color="auto"/>
                                                    <w:right w:val="none" w:sz="0" w:space="0" w:color="auto"/>
                                                  </w:divBdr>
                                                </w:div>
                                              </w:divsChild>
                                            </w:div>
                                            <w:div w:id="56243735">
                                              <w:marLeft w:val="0"/>
                                              <w:marRight w:val="0"/>
                                              <w:marTop w:val="0"/>
                                              <w:marBottom w:val="0"/>
                                              <w:divBdr>
                                                <w:top w:val="none" w:sz="0" w:space="0" w:color="auto"/>
                                                <w:left w:val="none" w:sz="0" w:space="0" w:color="auto"/>
                                                <w:bottom w:val="none" w:sz="0" w:space="0" w:color="auto"/>
                                                <w:right w:val="none" w:sz="0" w:space="0" w:color="auto"/>
                                              </w:divBdr>
                                              <w:divsChild>
                                                <w:div w:id="476847663">
                                                  <w:marLeft w:val="0"/>
                                                  <w:marRight w:val="0"/>
                                                  <w:marTop w:val="0"/>
                                                  <w:marBottom w:val="0"/>
                                                  <w:divBdr>
                                                    <w:top w:val="none" w:sz="0" w:space="0" w:color="auto"/>
                                                    <w:left w:val="none" w:sz="0" w:space="0" w:color="auto"/>
                                                    <w:bottom w:val="none" w:sz="0" w:space="0" w:color="auto"/>
                                                    <w:right w:val="none" w:sz="0" w:space="0" w:color="auto"/>
                                                  </w:divBdr>
                                                </w:div>
                                              </w:divsChild>
                                            </w:div>
                                            <w:div w:id="868222184">
                                              <w:marLeft w:val="0"/>
                                              <w:marRight w:val="0"/>
                                              <w:marTop w:val="0"/>
                                              <w:marBottom w:val="0"/>
                                              <w:divBdr>
                                                <w:top w:val="none" w:sz="0" w:space="0" w:color="auto"/>
                                                <w:left w:val="none" w:sz="0" w:space="0" w:color="auto"/>
                                                <w:bottom w:val="none" w:sz="0" w:space="0" w:color="auto"/>
                                                <w:right w:val="none" w:sz="0" w:space="0" w:color="auto"/>
                                              </w:divBdr>
                                              <w:divsChild>
                                                <w:div w:id="723679465">
                                                  <w:marLeft w:val="0"/>
                                                  <w:marRight w:val="0"/>
                                                  <w:marTop w:val="0"/>
                                                  <w:marBottom w:val="0"/>
                                                  <w:divBdr>
                                                    <w:top w:val="none" w:sz="0" w:space="0" w:color="auto"/>
                                                    <w:left w:val="none" w:sz="0" w:space="0" w:color="auto"/>
                                                    <w:bottom w:val="none" w:sz="0" w:space="0" w:color="auto"/>
                                                    <w:right w:val="none" w:sz="0" w:space="0" w:color="auto"/>
                                                  </w:divBdr>
                                                </w:div>
                                              </w:divsChild>
                                            </w:div>
                                            <w:div w:id="163978543">
                                              <w:marLeft w:val="0"/>
                                              <w:marRight w:val="0"/>
                                              <w:marTop w:val="0"/>
                                              <w:marBottom w:val="0"/>
                                              <w:divBdr>
                                                <w:top w:val="none" w:sz="0" w:space="0" w:color="auto"/>
                                                <w:left w:val="none" w:sz="0" w:space="0" w:color="auto"/>
                                                <w:bottom w:val="none" w:sz="0" w:space="0" w:color="auto"/>
                                                <w:right w:val="none" w:sz="0" w:space="0" w:color="auto"/>
                                              </w:divBdr>
                                              <w:divsChild>
                                                <w:div w:id="1371951707">
                                                  <w:marLeft w:val="0"/>
                                                  <w:marRight w:val="0"/>
                                                  <w:marTop w:val="0"/>
                                                  <w:marBottom w:val="0"/>
                                                  <w:divBdr>
                                                    <w:top w:val="none" w:sz="0" w:space="0" w:color="auto"/>
                                                    <w:left w:val="none" w:sz="0" w:space="0" w:color="auto"/>
                                                    <w:bottom w:val="none" w:sz="0" w:space="0" w:color="auto"/>
                                                    <w:right w:val="none" w:sz="0" w:space="0" w:color="auto"/>
                                                  </w:divBdr>
                                                </w:div>
                                              </w:divsChild>
                                            </w:div>
                                            <w:div w:id="1333676564">
                                              <w:marLeft w:val="0"/>
                                              <w:marRight w:val="0"/>
                                              <w:marTop w:val="0"/>
                                              <w:marBottom w:val="0"/>
                                              <w:divBdr>
                                                <w:top w:val="none" w:sz="0" w:space="0" w:color="auto"/>
                                                <w:left w:val="none" w:sz="0" w:space="0" w:color="auto"/>
                                                <w:bottom w:val="none" w:sz="0" w:space="0" w:color="auto"/>
                                                <w:right w:val="none" w:sz="0" w:space="0" w:color="auto"/>
                                              </w:divBdr>
                                              <w:divsChild>
                                                <w:div w:id="430198525">
                                                  <w:marLeft w:val="0"/>
                                                  <w:marRight w:val="0"/>
                                                  <w:marTop w:val="0"/>
                                                  <w:marBottom w:val="0"/>
                                                  <w:divBdr>
                                                    <w:top w:val="none" w:sz="0" w:space="0" w:color="auto"/>
                                                    <w:left w:val="none" w:sz="0" w:space="0" w:color="auto"/>
                                                    <w:bottom w:val="none" w:sz="0" w:space="0" w:color="auto"/>
                                                    <w:right w:val="none" w:sz="0" w:space="0" w:color="auto"/>
                                                  </w:divBdr>
                                                </w:div>
                                              </w:divsChild>
                                            </w:div>
                                            <w:div w:id="746877153">
                                              <w:marLeft w:val="0"/>
                                              <w:marRight w:val="0"/>
                                              <w:marTop w:val="0"/>
                                              <w:marBottom w:val="0"/>
                                              <w:divBdr>
                                                <w:top w:val="none" w:sz="0" w:space="0" w:color="auto"/>
                                                <w:left w:val="none" w:sz="0" w:space="0" w:color="auto"/>
                                                <w:bottom w:val="none" w:sz="0" w:space="0" w:color="auto"/>
                                                <w:right w:val="none" w:sz="0" w:space="0" w:color="auto"/>
                                              </w:divBdr>
                                              <w:divsChild>
                                                <w:div w:id="149903587">
                                                  <w:marLeft w:val="0"/>
                                                  <w:marRight w:val="0"/>
                                                  <w:marTop w:val="0"/>
                                                  <w:marBottom w:val="0"/>
                                                  <w:divBdr>
                                                    <w:top w:val="none" w:sz="0" w:space="0" w:color="auto"/>
                                                    <w:left w:val="none" w:sz="0" w:space="0" w:color="auto"/>
                                                    <w:bottom w:val="none" w:sz="0" w:space="0" w:color="auto"/>
                                                    <w:right w:val="none" w:sz="0" w:space="0" w:color="auto"/>
                                                  </w:divBdr>
                                                </w:div>
                                              </w:divsChild>
                                            </w:div>
                                            <w:div w:id="1721048893">
                                              <w:marLeft w:val="0"/>
                                              <w:marRight w:val="0"/>
                                              <w:marTop w:val="0"/>
                                              <w:marBottom w:val="0"/>
                                              <w:divBdr>
                                                <w:top w:val="none" w:sz="0" w:space="0" w:color="auto"/>
                                                <w:left w:val="none" w:sz="0" w:space="0" w:color="auto"/>
                                                <w:bottom w:val="none" w:sz="0" w:space="0" w:color="auto"/>
                                                <w:right w:val="none" w:sz="0" w:space="0" w:color="auto"/>
                                              </w:divBdr>
                                              <w:divsChild>
                                                <w:div w:id="518324233">
                                                  <w:marLeft w:val="0"/>
                                                  <w:marRight w:val="0"/>
                                                  <w:marTop w:val="0"/>
                                                  <w:marBottom w:val="0"/>
                                                  <w:divBdr>
                                                    <w:top w:val="none" w:sz="0" w:space="0" w:color="auto"/>
                                                    <w:left w:val="none" w:sz="0" w:space="0" w:color="auto"/>
                                                    <w:bottom w:val="none" w:sz="0" w:space="0" w:color="auto"/>
                                                    <w:right w:val="none" w:sz="0" w:space="0" w:color="auto"/>
                                                  </w:divBdr>
                                                </w:div>
                                              </w:divsChild>
                                            </w:div>
                                            <w:div w:id="47385094">
                                              <w:marLeft w:val="0"/>
                                              <w:marRight w:val="0"/>
                                              <w:marTop w:val="0"/>
                                              <w:marBottom w:val="0"/>
                                              <w:divBdr>
                                                <w:top w:val="none" w:sz="0" w:space="0" w:color="auto"/>
                                                <w:left w:val="none" w:sz="0" w:space="0" w:color="auto"/>
                                                <w:bottom w:val="none" w:sz="0" w:space="0" w:color="auto"/>
                                                <w:right w:val="none" w:sz="0" w:space="0" w:color="auto"/>
                                              </w:divBdr>
                                              <w:divsChild>
                                                <w:div w:id="1882747745">
                                                  <w:marLeft w:val="0"/>
                                                  <w:marRight w:val="0"/>
                                                  <w:marTop w:val="0"/>
                                                  <w:marBottom w:val="0"/>
                                                  <w:divBdr>
                                                    <w:top w:val="none" w:sz="0" w:space="0" w:color="auto"/>
                                                    <w:left w:val="none" w:sz="0" w:space="0" w:color="auto"/>
                                                    <w:bottom w:val="none" w:sz="0" w:space="0" w:color="auto"/>
                                                    <w:right w:val="none" w:sz="0" w:space="0" w:color="auto"/>
                                                  </w:divBdr>
                                                </w:div>
                                              </w:divsChild>
                                            </w:div>
                                            <w:div w:id="1673726658">
                                              <w:marLeft w:val="0"/>
                                              <w:marRight w:val="0"/>
                                              <w:marTop w:val="0"/>
                                              <w:marBottom w:val="0"/>
                                              <w:divBdr>
                                                <w:top w:val="none" w:sz="0" w:space="0" w:color="auto"/>
                                                <w:left w:val="none" w:sz="0" w:space="0" w:color="auto"/>
                                                <w:bottom w:val="none" w:sz="0" w:space="0" w:color="auto"/>
                                                <w:right w:val="none" w:sz="0" w:space="0" w:color="auto"/>
                                              </w:divBdr>
                                              <w:divsChild>
                                                <w:div w:id="100152947">
                                                  <w:marLeft w:val="0"/>
                                                  <w:marRight w:val="0"/>
                                                  <w:marTop w:val="0"/>
                                                  <w:marBottom w:val="0"/>
                                                  <w:divBdr>
                                                    <w:top w:val="none" w:sz="0" w:space="0" w:color="auto"/>
                                                    <w:left w:val="none" w:sz="0" w:space="0" w:color="auto"/>
                                                    <w:bottom w:val="none" w:sz="0" w:space="0" w:color="auto"/>
                                                    <w:right w:val="none" w:sz="0" w:space="0" w:color="auto"/>
                                                  </w:divBdr>
                                                </w:div>
                                              </w:divsChild>
                                            </w:div>
                                            <w:div w:id="465512853">
                                              <w:marLeft w:val="0"/>
                                              <w:marRight w:val="0"/>
                                              <w:marTop w:val="0"/>
                                              <w:marBottom w:val="0"/>
                                              <w:divBdr>
                                                <w:top w:val="none" w:sz="0" w:space="0" w:color="auto"/>
                                                <w:left w:val="none" w:sz="0" w:space="0" w:color="auto"/>
                                                <w:bottom w:val="none" w:sz="0" w:space="0" w:color="auto"/>
                                                <w:right w:val="none" w:sz="0" w:space="0" w:color="auto"/>
                                              </w:divBdr>
                                              <w:divsChild>
                                                <w:div w:id="1296331378">
                                                  <w:marLeft w:val="0"/>
                                                  <w:marRight w:val="0"/>
                                                  <w:marTop w:val="0"/>
                                                  <w:marBottom w:val="0"/>
                                                  <w:divBdr>
                                                    <w:top w:val="none" w:sz="0" w:space="0" w:color="auto"/>
                                                    <w:left w:val="none" w:sz="0" w:space="0" w:color="auto"/>
                                                    <w:bottom w:val="none" w:sz="0" w:space="0" w:color="auto"/>
                                                    <w:right w:val="none" w:sz="0" w:space="0" w:color="auto"/>
                                                  </w:divBdr>
                                                </w:div>
                                              </w:divsChild>
                                            </w:div>
                                            <w:div w:id="500464267">
                                              <w:marLeft w:val="0"/>
                                              <w:marRight w:val="0"/>
                                              <w:marTop w:val="0"/>
                                              <w:marBottom w:val="0"/>
                                              <w:divBdr>
                                                <w:top w:val="none" w:sz="0" w:space="0" w:color="auto"/>
                                                <w:left w:val="none" w:sz="0" w:space="0" w:color="auto"/>
                                                <w:bottom w:val="none" w:sz="0" w:space="0" w:color="auto"/>
                                                <w:right w:val="none" w:sz="0" w:space="0" w:color="auto"/>
                                              </w:divBdr>
                                              <w:divsChild>
                                                <w:div w:id="1357661186">
                                                  <w:marLeft w:val="0"/>
                                                  <w:marRight w:val="0"/>
                                                  <w:marTop w:val="0"/>
                                                  <w:marBottom w:val="0"/>
                                                  <w:divBdr>
                                                    <w:top w:val="none" w:sz="0" w:space="0" w:color="auto"/>
                                                    <w:left w:val="none" w:sz="0" w:space="0" w:color="auto"/>
                                                    <w:bottom w:val="none" w:sz="0" w:space="0" w:color="auto"/>
                                                    <w:right w:val="none" w:sz="0" w:space="0" w:color="auto"/>
                                                  </w:divBdr>
                                                </w:div>
                                              </w:divsChild>
                                            </w:div>
                                            <w:div w:id="71508976">
                                              <w:marLeft w:val="0"/>
                                              <w:marRight w:val="0"/>
                                              <w:marTop w:val="0"/>
                                              <w:marBottom w:val="0"/>
                                              <w:divBdr>
                                                <w:top w:val="none" w:sz="0" w:space="0" w:color="auto"/>
                                                <w:left w:val="none" w:sz="0" w:space="0" w:color="auto"/>
                                                <w:bottom w:val="none" w:sz="0" w:space="0" w:color="auto"/>
                                                <w:right w:val="none" w:sz="0" w:space="0" w:color="auto"/>
                                              </w:divBdr>
                                              <w:divsChild>
                                                <w:div w:id="1134445212">
                                                  <w:marLeft w:val="0"/>
                                                  <w:marRight w:val="0"/>
                                                  <w:marTop w:val="0"/>
                                                  <w:marBottom w:val="0"/>
                                                  <w:divBdr>
                                                    <w:top w:val="none" w:sz="0" w:space="0" w:color="auto"/>
                                                    <w:left w:val="none" w:sz="0" w:space="0" w:color="auto"/>
                                                    <w:bottom w:val="none" w:sz="0" w:space="0" w:color="auto"/>
                                                    <w:right w:val="none" w:sz="0" w:space="0" w:color="auto"/>
                                                  </w:divBdr>
                                                </w:div>
                                              </w:divsChild>
                                            </w:div>
                                            <w:div w:id="50929320">
                                              <w:marLeft w:val="0"/>
                                              <w:marRight w:val="0"/>
                                              <w:marTop w:val="0"/>
                                              <w:marBottom w:val="0"/>
                                              <w:divBdr>
                                                <w:top w:val="none" w:sz="0" w:space="0" w:color="auto"/>
                                                <w:left w:val="none" w:sz="0" w:space="0" w:color="auto"/>
                                                <w:bottom w:val="none" w:sz="0" w:space="0" w:color="auto"/>
                                                <w:right w:val="none" w:sz="0" w:space="0" w:color="auto"/>
                                              </w:divBdr>
                                              <w:divsChild>
                                                <w:div w:id="976954654">
                                                  <w:marLeft w:val="0"/>
                                                  <w:marRight w:val="0"/>
                                                  <w:marTop w:val="0"/>
                                                  <w:marBottom w:val="0"/>
                                                  <w:divBdr>
                                                    <w:top w:val="none" w:sz="0" w:space="0" w:color="auto"/>
                                                    <w:left w:val="none" w:sz="0" w:space="0" w:color="auto"/>
                                                    <w:bottom w:val="none" w:sz="0" w:space="0" w:color="auto"/>
                                                    <w:right w:val="none" w:sz="0" w:space="0" w:color="auto"/>
                                                  </w:divBdr>
                                                </w:div>
                                              </w:divsChild>
                                            </w:div>
                                            <w:div w:id="1645816070">
                                              <w:marLeft w:val="0"/>
                                              <w:marRight w:val="0"/>
                                              <w:marTop w:val="0"/>
                                              <w:marBottom w:val="0"/>
                                              <w:divBdr>
                                                <w:top w:val="none" w:sz="0" w:space="0" w:color="auto"/>
                                                <w:left w:val="none" w:sz="0" w:space="0" w:color="auto"/>
                                                <w:bottom w:val="none" w:sz="0" w:space="0" w:color="auto"/>
                                                <w:right w:val="none" w:sz="0" w:space="0" w:color="auto"/>
                                              </w:divBdr>
                                              <w:divsChild>
                                                <w:div w:id="602225654">
                                                  <w:marLeft w:val="0"/>
                                                  <w:marRight w:val="0"/>
                                                  <w:marTop w:val="0"/>
                                                  <w:marBottom w:val="0"/>
                                                  <w:divBdr>
                                                    <w:top w:val="none" w:sz="0" w:space="0" w:color="auto"/>
                                                    <w:left w:val="none" w:sz="0" w:space="0" w:color="auto"/>
                                                    <w:bottom w:val="none" w:sz="0" w:space="0" w:color="auto"/>
                                                    <w:right w:val="none" w:sz="0" w:space="0" w:color="auto"/>
                                                  </w:divBdr>
                                                </w:div>
                                              </w:divsChild>
                                            </w:div>
                                            <w:div w:id="480269260">
                                              <w:marLeft w:val="0"/>
                                              <w:marRight w:val="0"/>
                                              <w:marTop w:val="0"/>
                                              <w:marBottom w:val="0"/>
                                              <w:divBdr>
                                                <w:top w:val="none" w:sz="0" w:space="0" w:color="auto"/>
                                                <w:left w:val="none" w:sz="0" w:space="0" w:color="auto"/>
                                                <w:bottom w:val="none" w:sz="0" w:space="0" w:color="auto"/>
                                                <w:right w:val="none" w:sz="0" w:space="0" w:color="auto"/>
                                              </w:divBdr>
                                              <w:divsChild>
                                                <w:div w:id="1579247567">
                                                  <w:marLeft w:val="0"/>
                                                  <w:marRight w:val="0"/>
                                                  <w:marTop w:val="0"/>
                                                  <w:marBottom w:val="0"/>
                                                  <w:divBdr>
                                                    <w:top w:val="none" w:sz="0" w:space="0" w:color="auto"/>
                                                    <w:left w:val="none" w:sz="0" w:space="0" w:color="auto"/>
                                                    <w:bottom w:val="none" w:sz="0" w:space="0" w:color="auto"/>
                                                    <w:right w:val="none" w:sz="0" w:space="0" w:color="auto"/>
                                                  </w:divBdr>
                                                </w:div>
                                              </w:divsChild>
                                            </w:div>
                                            <w:div w:id="1055661379">
                                              <w:marLeft w:val="0"/>
                                              <w:marRight w:val="0"/>
                                              <w:marTop w:val="0"/>
                                              <w:marBottom w:val="0"/>
                                              <w:divBdr>
                                                <w:top w:val="none" w:sz="0" w:space="0" w:color="auto"/>
                                                <w:left w:val="none" w:sz="0" w:space="0" w:color="auto"/>
                                                <w:bottom w:val="none" w:sz="0" w:space="0" w:color="auto"/>
                                                <w:right w:val="none" w:sz="0" w:space="0" w:color="auto"/>
                                              </w:divBdr>
                                              <w:divsChild>
                                                <w:div w:id="1281913816">
                                                  <w:marLeft w:val="0"/>
                                                  <w:marRight w:val="0"/>
                                                  <w:marTop w:val="0"/>
                                                  <w:marBottom w:val="0"/>
                                                  <w:divBdr>
                                                    <w:top w:val="none" w:sz="0" w:space="0" w:color="auto"/>
                                                    <w:left w:val="none" w:sz="0" w:space="0" w:color="auto"/>
                                                    <w:bottom w:val="none" w:sz="0" w:space="0" w:color="auto"/>
                                                    <w:right w:val="none" w:sz="0" w:space="0" w:color="auto"/>
                                                  </w:divBdr>
                                                </w:div>
                                              </w:divsChild>
                                            </w:div>
                                            <w:div w:id="784348865">
                                              <w:marLeft w:val="0"/>
                                              <w:marRight w:val="0"/>
                                              <w:marTop w:val="0"/>
                                              <w:marBottom w:val="0"/>
                                              <w:divBdr>
                                                <w:top w:val="none" w:sz="0" w:space="0" w:color="auto"/>
                                                <w:left w:val="none" w:sz="0" w:space="0" w:color="auto"/>
                                                <w:bottom w:val="none" w:sz="0" w:space="0" w:color="auto"/>
                                                <w:right w:val="none" w:sz="0" w:space="0" w:color="auto"/>
                                              </w:divBdr>
                                              <w:divsChild>
                                                <w:div w:id="729423932">
                                                  <w:marLeft w:val="0"/>
                                                  <w:marRight w:val="0"/>
                                                  <w:marTop w:val="0"/>
                                                  <w:marBottom w:val="0"/>
                                                  <w:divBdr>
                                                    <w:top w:val="none" w:sz="0" w:space="0" w:color="auto"/>
                                                    <w:left w:val="none" w:sz="0" w:space="0" w:color="auto"/>
                                                    <w:bottom w:val="none" w:sz="0" w:space="0" w:color="auto"/>
                                                    <w:right w:val="none" w:sz="0" w:space="0" w:color="auto"/>
                                                  </w:divBdr>
                                                </w:div>
                                              </w:divsChild>
                                            </w:div>
                                            <w:div w:id="1547520991">
                                              <w:marLeft w:val="0"/>
                                              <w:marRight w:val="0"/>
                                              <w:marTop w:val="0"/>
                                              <w:marBottom w:val="0"/>
                                              <w:divBdr>
                                                <w:top w:val="none" w:sz="0" w:space="0" w:color="auto"/>
                                                <w:left w:val="none" w:sz="0" w:space="0" w:color="auto"/>
                                                <w:bottom w:val="none" w:sz="0" w:space="0" w:color="auto"/>
                                                <w:right w:val="none" w:sz="0" w:space="0" w:color="auto"/>
                                              </w:divBdr>
                                              <w:divsChild>
                                                <w:div w:id="300576661">
                                                  <w:marLeft w:val="0"/>
                                                  <w:marRight w:val="0"/>
                                                  <w:marTop w:val="0"/>
                                                  <w:marBottom w:val="0"/>
                                                  <w:divBdr>
                                                    <w:top w:val="none" w:sz="0" w:space="0" w:color="auto"/>
                                                    <w:left w:val="none" w:sz="0" w:space="0" w:color="auto"/>
                                                    <w:bottom w:val="none" w:sz="0" w:space="0" w:color="auto"/>
                                                    <w:right w:val="none" w:sz="0" w:space="0" w:color="auto"/>
                                                  </w:divBdr>
                                                </w:div>
                                              </w:divsChild>
                                            </w:div>
                                            <w:div w:id="840781812">
                                              <w:marLeft w:val="0"/>
                                              <w:marRight w:val="0"/>
                                              <w:marTop w:val="0"/>
                                              <w:marBottom w:val="0"/>
                                              <w:divBdr>
                                                <w:top w:val="none" w:sz="0" w:space="0" w:color="auto"/>
                                                <w:left w:val="none" w:sz="0" w:space="0" w:color="auto"/>
                                                <w:bottom w:val="none" w:sz="0" w:space="0" w:color="auto"/>
                                                <w:right w:val="none" w:sz="0" w:space="0" w:color="auto"/>
                                              </w:divBdr>
                                              <w:divsChild>
                                                <w:div w:id="1257907644">
                                                  <w:marLeft w:val="0"/>
                                                  <w:marRight w:val="0"/>
                                                  <w:marTop w:val="0"/>
                                                  <w:marBottom w:val="0"/>
                                                  <w:divBdr>
                                                    <w:top w:val="none" w:sz="0" w:space="0" w:color="auto"/>
                                                    <w:left w:val="none" w:sz="0" w:space="0" w:color="auto"/>
                                                    <w:bottom w:val="none" w:sz="0" w:space="0" w:color="auto"/>
                                                    <w:right w:val="none" w:sz="0" w:space="0" w:color="auto"/>
                                                  </w:divBdr>
                                                </w:div>
                                              </w:divsChild>
                                            </w:div>
                                            <w:div w:id="348063145">
                                              <w:marLeft w:val="0"/>
                                              <w:marRight w:val="0"/>
                                              <w:marTop w:val="0"/>
                                              <w:marBottom w:val="0"/>
                                              <w:divBdr>
                                                <w:top w:val="none" w:sz="0" w:space="0" w:color="auto"/>
                                                <w:left w:val="none" w:sz="0" w:space="0" w:color="auto"/>
                                                <w:bottom w:val="none" w:sz="0" w:space="0" w:color="auto"/>
                                                <w:right w:val="none" w:sz="0" w:space="0" w:color="auto"/>
                                              </w:divBdr>
                                              <w:divsChild>
                                                <w:div w:id="1852644651">
                                                  <w:marLeft w:val="0"/>
                                                  <w:marRight w:val="0"/>
                                                  <w:marTop w:val="0"/>
                                                  <w:marBottom w:val="0"/>
                                                  <w:divBdr>
                                                    <w:top w:val="none" w:sz="0" w:space="0" w:color="auto"/>
                                                    <w:left w:val="none" w:sz="0" w:space="0" w:color="auto"/>
                                                    <w:bottom w:val="none" w:sz="0" w:space="0" w:color="auto"/>
                                                    <w:right w:val="none" w:sz="0" w:space="0" w:color="auto"/>
                                                  </w:divBdr>
                                                </w:div>
                                              </w:divsChild>
                                            </w:div>
                                            <w:div w:id="732849583">
                                              <w:marLeft w:val="0"/>
                                              <w:marRight w:val="0"/>
                                              <w:marTop w:val="0"/>
                                              <w:marBottom w:val="0"/>
                                              <w:divBdr>
                                                <w:top w:val="none" w:sz="0" w:space="0" w:color="auto"/>
                                                <w:left w:val="none" w:sz="0" w:space="0" w:color="auto"/>
                                                <w:bottom w:val="none" w:sz="0" w:space="0" w:color="auto"/>
                                                <w:right w:val="none" w:sz="0" w:space="0" w:color="auto"/>
                                              </w:divBdr>
                                              <w:divsChild>
                                                <w:div w:id="484443548">
                                                  <w:marLeft w:val="0"/>
                                                  <w:marRight w:val="0"/>
                                                  <w:marTop w:val="0"/>
                                                  <w:marBottom w:val="0"/>
                                                  <w:divBdr>
                                                    <w:top w:val="none" w:sz="0" w:space="0" w:color="auto"/>
                                                    <w:left w:val="none" w:sz="0" w:space="0" w:color="auto"/>
                                                    <w:bottom w:val="none" w:sz="0" w:space="0" w:color="auto"/>
                                                    <w:right w:val="none" w:sz="0" w:space="0" w:color="auto"/>
                                                  </w:divBdr>
                                                </w:div>
                                              </w:divsChild>
                                            </w:div>
                                            <w:div w:id="407189354">
                                              <w:marLeft w:val="0"/>
                                              <w:marRight w:val="0"/>
                                              <w:marTop w:val="0"/>
                                              <w:marBottom w:val="0"/>
                                              <w:divBdr>
                                                <w:top w:val="none" w:sz="0" w:space="0" w:color="auto"/>
                                                <w:left w:val="none" w:sz="0" w:space="0" w:color="auto"/>
                                                <w:bottom w:val="none" w:sz="0" w:space="0" w:color="auto"/>
                                                <w:right w:val="none" w:sz="0" w:space="0" w:color="auto"/>
                                              </w:divBdr>
                                              <w:divsChild>
                                                <w:div w:id="67656291">
                                                  <w:marLeft w:val="0"/>
                                                  <w:marRight w:val="0"/>
                                                  <w:marTop w:val="0"/>
                                                  <w:marBottom w:val="0"/>
                                                  <w:divBdr>
                                                    <w:top w:val="none" w:sz="0" w:space="0" w:color="auto"/>
                                                    <w:left w:val="none" w:sz="0" w:space="0" w:color="auto"/>
                                                    <w:bottom w:val="none" w:sz="0" w:space="0" w:color="auto"/>
                                                    <w:right w:val="none" w:sz="0" w:space="0" w:color="auto"/>
                                                  </w:divBdr>
                                                </w:div>
                                              </w:divsChild>
                                            </w:div>
                                            <w:div w:id="745492216">
                                              <w:marLeft w:val="0"/>
                                              <w:marRight w:val="0"/>
                                              <w:marTop w:val="0"/>
                                              <w:marBottom w:val="0"/>
                                              <w:divBdr>
                                                <w:top w:val="none" w:sz="0" w:space="0" w:color="auto"/>
                                                <w:left w:val="none" w:sz="0" w:space="0" w:color="auto"/>
                                                <w:bottom w:val="none" w:sz="0" w:space="0" w:color="auto"/>
                                                <w:right w:val="none" w:sz="0" w:space="0" w:color="auto"/>
                                              </w:divBdr>
                                              <w:divsChild>
                                                <w:div w:id="2008247234">
                                                  <w:marLeft w:val="0"/>
                                                  <w:marRight w:val="0"/>
                                                  <w:marTop w:val="0"/>
                                                  <w:marBottom w:val="0"/>
                                                  <w:divBdr>
                                                    <w:top w:val="none" w:sz="0" w:space="0" w:color="auto"/>
                                                    <w:left w:val="none" w:sz="0" w:space="0" w:color="auto"/>
                                                    <w:bottom w:val="none" w:sz="0" w:space="0" w:color="auto"/>
                                                    <w:right w:val="none" w:sz="0" w:space="0" w:color="auto"/>
                                                  </w:divBdr>
                                                </w:div>
                                              </w:divsChild>
                                            </w:div>
                                            <w:div w:id="1677462072">
                                              <w:marLeft w:val="0"/>
                                              <w:marRight w:val="0"/>
                                              <w:marTop w:val="0"/>
                                              <w:marBottom w:val="0"/>
                                              <w:divBdr>
                                                <w:top w:val="none" w:sz="0" w:space="0" w:color="auto"/>
                                                <w:left w:val="none" w:sz="0" w:space="0" w:color="auto"/>
                                                <w:bottom w:val="none" w:sz="0" w:space="0" w:color="auto"/>
                                                <w:right w:val="none" w:sz="0" w:space="0" w:color="auto"/>
                                              </w:divBdr>
                                              <w:divsChild>
                                                <w:div w:id="270012309">
                                                  <w:marLeft w:val="0"/>
                                                  <w:marRight w:val="0"/>
                                                  <w:marTop w:val="0"/>
                                                  <w:marBottom w:val="0"/>
                                                  <w:divBdr>
                                                    <w:top w:val="none" w:sz="0" w:space="0" w:color="auto"/>
                                                    <w:left w:val="none" w:sz="0" w:space="0" w:color="auto"/>
                                                    <w:bottom w:val="none" w:sz="0" w:space="0" w:color="auto"/>
                                                    <w:right w:val="none" w:sz="0" w:space="0" w:color="auto"/>
                                                  </w:divBdr>
                                                </w:div>
                                              </w:divsChild>
                                            </w:div>
                                            <w:div w:id="1640070456">
                                              <w:marLeft w:val="0"/>
                                              <w:marRight w:val="0"/>
                                              <w:marTop w:val="0"/>
                                              <w:marBottom w:val="0"/>
                                              <w:divBdr>
                                                <w:top w:val="none" w:sz="0" w:space="0" w:color="auto"/>
                                                <w:left w:val="none" w:sz="0" w:space="0" w:color="auto"/>
                                                <w:bottom w:val="none" w:sz="0" w:space="0" w:color="auto"/>
                                                <w:right w:val="none" w:sz="0" w:space="0" w:color="auto"/>
                                              </w:divBdr>
                                              <w:divsChild>
                                                <w:div w:id="374038297">
                                                  <w:marLeft w:val="0"/>
                                                  <w:marRight w:val="0"/>
                                                  <w:marTop w:val="0"/>
                                                  <w:marBottom w:val="0"/>
                                                  <w:divBdr>
                                                    <w:top w:val="none" w:sz="0" w:space="0" w:color="auto"/>
                                                    <w:left w:val="none" w:sz="0" w:space="0" w:color="auto"/>
                                                    <w:bottom w:val="none" w:sz="0" w:space="0" w:color="auto"/>
                                                    <w:right w:val="none" w:sz="0" w:space="0" w:color="auto"/>
                                                  </w:divBdr>
                                                </w:div>
                                              </w:divsChild>
                                            </w:div>
                                            <w:div w:id="336881901">
                                              <w:marLeft w:val="0"/>
                                              <w:marRight w:val="0"/>
                                              <w:marTop w:val="0"/>
                                              <w:marBottom w:val="0"/>
                                              <w:divBdr>
                                                <w:top w:val="none" w:sz="0" w:space="0" w:color="auto"/>
                                                <w:left w:val="none" w:sz="0" w:space="0" w:color="auto"/>
                                                <w:bottom w:val="none" w:sz="0" w:space="0" w:color="auto"/>
                                                <w:right w:val="none" w:sz="0" w:space="0" w:color="auto"/>
                                              </w:divBdr>
                                              <w:divsChild>
                                                <w:div w:id="2117209843">
                                                  <w:marLeft w:val="0"/>
                                                  <w:marRight w:val="0"/>
                                                  <w:marTop w:val="0"/>
                                                  <w:marBottom w:val="0"/>
                                                  <w:divBdr>
                                                    <w:top w:val="none" w:sz="0" w:space="0" w:color="auto"/>
                                                    <w:left w:val="none" w:sz="0" w:space="0" w:color="auto"/>
                                                    <w:bottom w:val="none" w:sz="0" w:space="0" w:color="auto"/>
                                                    <w:right w:val="none" w:sz="0" w:space="0" w:color="auto"/>
                                                  </w:divBdr>
                                                </w:div>
                                              </w:divsChild>
                                            </w:div>
                                            <w:div w:id="623317053">
                                              <w:marLeft w:val="0"/>
                                              <w:marRight w:val="0"/>
                                              <w:marTop w:val="0"/>
                                              <w:marBottom w:val="0"/>
                                              <w:divBdr>
                                                <w:top w:val="none" w:sz="0" w:space="0" w:color="auto"/>
                                                <w:left w:val="none" w:sz="0" w:space="0" w:color="auto"/>
                                                <w:bottom w:val="none" w:sz="0" w:space="0" w:color="auto"/>
                                                <w:right w:val="none" w:sz="0" w:space="0" w:color="auto"/>
                                              </w:divBdr>
                                              <w:divsChild>
                                                <w:div w:id="1783770002">
                                                  <w:marLeft w:val="0"/>
                                                  <w:marRight w:val="0"/>
                                                  <w:marTop w:val="0"/>
                                                  <w:marBottom w:val="0"/>
                                                  <w:divBdr>
                                                    <w:top w:val="none" w:sz="0" w:space="0" w:color="auto"/>
                                                    <w:left w:val="none" w:sz="0" w:space="0" w:color="auto"/>
                                                    <w:bottom w:val="none" w:sz="0" w:space="0" w:color="auto"/>
                                                    <w:right w:val="none" w:sz="0" w:space="0" w:color="auto"/>
                                                  </w:divBdr>
                                                </w:div>
                                              </w:divsChild>
                                            </w:div>
                                            <w:div w:id="1586379882">
                                              <w:marLeft w:val="0"/>
                                              <w:marRight w:val="0"/>
                                              <w:marTop w:val="0"/>
                                              <w:marBottom w:val="0"/>
                                              <w:divBdr>
                                                <w:top w:val="none" w:sz="0" w:space="0" w:color="auto"/>
                                                <w:left w:val="none" w:sz="0" w:space="0" w:color="auto"/>
                                                <w:bottom w:val="none" w:sz="0" w:space="0" w:color="auto"/>
                                                <w:right w:val="none" w:sz="0" w:space="0" w:color="auto"/>
                                              </w:divBdr>
                                              <w:divsChild>
                                                <w:div w:id="2060519527">
                                                  <w:marLeft w:val="0"/>
                                                  <w:marRight w:val="0"/>
                                                  <w:marTop w:val="0"/>
                                                  <w:marBottom w:val="0"/>
                                                  <w:divBdr>
                                                    <w:top w:val="none" w:sz="0" w:space="0" w:color="auto"/>
                                                    <w:left w:val="none" w:sz="0" w:space="0" w:color="auto"/>
                                                    <w:bottom w:val="none" w:sz="0" w:space="0" w:color="auto"/>
                                                    <w:right w:val="none" w:sz="0" w:space="0" w:color="auto"/>
                                                  </w:divBdr>
                                                </w:div>
                                              </w:divsChild>
                                            </w:div>
                                            <w:div w:id="1037393088">
                                              <w:marLeft w:val="0"/>
                                              <w:marRight w:val="0"/>
                                              <w:marTop w:val="0"/>
                                              <w:marBottom w:val="0"/>
                                              <w:divBdr>
                                                <w:top w:val="none" w:sz="0" w:space="0" w:color="auto"/>
                                                <w:left w:val="none" w:sz="0" w:space="0" w:color="auto"/>
                                                <w:bottom w:val="none" w:sz="0" w:space="0" w:color="auto"/>
                                                <w:right w:val="none" w:sz="0" w:space="0" w:color="auto"/>
                                              </w:divBdr>
                                              <w:divsChild>
                                                <w:div w:id="1174566298">
                                                  <w:marLeft w:val="0"/>
                                                  <w:marRight w:val="0"/>
                                                  <w:marTop w:val="0"/>
                                                  <w:marBottom w:val="0"/>
                                                  <w:divBdr>
                                                    <w:top w:val="none" w:sz="0" w:space="0" w:color="auto"/>
                                                    <w:left w:val="none" w:sz="0" w:space="0" w:color="auto"/>
                                                    <w:bottom w:val="none" w:sz="0" w:space="0" w:color="auto"/>
                                                    <w:right w:val="none" w:sz="0" w:space="0" w:color="auto"/>
                                                  </w:divBdr>
                                                </w:div>
                                              </w:divsChild>
                                            </w:div>
                                            <w:div w:id="1455709973">
                                              <w:marLeft w:val="0"/>
                                              <w:marRight w:val="0"/>
                                              <w:marTop w:val="0"/>
                                              <w:marBottom w:val="0"/>
                                              <w:divBdr>
                                                <w:top w:val="none" w:sz="0" w:space="0" w:color="auto"/>
                                                <w:left w:val="none" w:sz="0" w:space="0" w:color="auto"/>
                                                <w:bottom w:val="none" w:sz="0" w:space="0" w:color="auto"/>
                                                <w:right w:val="none" w:sz="0" w:space="0" w:color="auto"/>
                                              </w:divBdr>
                                              <w:divsChild>
                                                <w:div w:id="1352026570">
                                                  <w:marLeft w:val="0"/>
                                                  <w:marRight w:val="0"/>
                                                  <w:marTop w:val="0"/>
                                                  <w:marBottom w:val="0"/>
                                                  <w:divBdr>
                                                    <w:top w:val="none" w:sz="0" w:space="0" w:color="auto"/>
                                                    <w:left w:val="none" w:sz="0" w:space="0" w:color="auto"/>
                                                    <w:bottom w:val="none" w:sz="0" w:space="0" w:color="auto"/>
                                                    <w:right w:val="none" w:sz="0" w:space="0" w:color="auto"/>
                                                  </w:divBdr>
                                                </w:div>
                                              </w:divsChild>
                                            </w:div>
                                            <w:div w:id="1004165982">
                                              <w:marLeft w:val="0"/>
                                              <w:marRight w:val="0"/>
                                              <w:marTop w:val="0"/>
                                              <w:marBottom w:val="0"/>
                                              <w:divBdr>
                                                <w:top w:val="none" w:sz="0" w:space="0" w:color="auto"/>
                                                <w:left w:val="none" w:sz="0" w:space="0" w:color="auto"/>
                                                <w:bottom w:val="none" w:sz="0" w:space="0" w:color="auto"/>
                                                <w:right w:val="none" w:sz="0" w:space="0" w:color="auto"/>
                                              </w:divBdr>
                                              <w:divsChild>
                                                <w:div w:id="1041058883">
                                                  <w:marLeft w:val="0"/>
                                                  <w:marRight w:val="0"/>
                                                  <w:marTop w:val="0"/>
                                                  <w:marBottom w:val="0"/>
                                                  <w:divBdr>
                                                    <w:top w:val="none" w:sz="0" w:space="0" w:color="auto"/>
                                                    <w:left w:val="none" w:sz="0" w:space="0" w:color="auto"/>
                                                    <w:bottom w:val="none" w:sz="0" w:space="0" w:color="auto"/>
                                                    <w:right w:val="none" w:sz="0" w:space="0" w:color="auto"/>
                                                  </w:divBdr>
                                                </w:div>
                                              </w:divsChild>
                                            </w:div>
                                            <w:div w:id="1437825446">
                                              <w:marLeft w:val="0"/>
                                              <w:marRight w:val="0"/>
                                              <w:marTop w:val="0"/>
                                              <w:marBottom w:val="0"/>
                                              <w:divBdr>
                                                <w:top w:val="none" w:sz="0" w:space="0" w:color="auto"/>
                                                <w:left w:val="none" w:sz="0" w:space="0" w:color="auto"/>
                                                <w:bottom w:val="none" w:sz="0" w:space="0" w:color="auto"/>
                                                <w:right w:val="none" w:sz="0" w:space="0" w:color="auto"/>
                                              </w:divBdr>
                                              <w:divsChild>
                                                <w:div w:id="905989998">
                                                  <w:marLeft w:val="0"/>
                                                  <w:marRight w:val="0"/>
                                                  <w:marTop w:val="0"/>
                                                  <w:marBottom w:val="0"/>
                                                  <w:divBdr>
                                                    <w:top w:val="none" w:sz="0" w:space="0" w:color="auto"/>
                                                    <w:left w:val="none" w:sz="0" w:space="0" w:color="auto"/>
                                                    <w:bottom w:val="none" w:sz="0" w:space="0" w:color="auto"/>
                                                    <w:right w:val="none" w:sz="0" w:space="0" w:color="auto"/>
                                                  </w:divBdr>
                                                </w:div>
                                              </w:divsChild>
                                            </w:div>
                                            <w:div w:id="1631549072">
                                              <w:marLeft w:val="0"/>
                                              <w:marRight w:val="0"/>
                                              <w:marTop w:val="0"/>
                                              <w:marBottom w:val="0"/>
                                              <w:divBdr>
                                                <w:top w:val="none" w:sz="0" w:space="0" w:color="auto"/>
                                                <w:left w:val="none" w:sz="0" w:space="0" w:color="auto"/>
                                                <w:bottom w:val="none" w:sz="0" w:space="0" w:color="auto"/>
                                                <w:right w:val="none" w:sz="0" w:space="0" w:color="auto"/>
                                              </w:divBdr>
                                              <w:divsChild>
                                                <w:div w:id="2138906922">
                                                  <w:marLeft w:val="0"/>
                                                  <w:marRight w:val="0"/>
                                                  <w:marTop w:val="0"/>
                                                  <w:marBottom w:val="0"/>
                                                  <w:divBdr>
                                                    <w:top w:val="none" w:sz="0" w:space="0" w:color="auto"/>
                                                    <w:left w:val="none" w:sz="0" w:space="0" w:color="auto"/>
                                                    <w:bottom w:val="none" w:sz="0" w:space="0" w:color="auto"/>
                                                    <w:right w:val="none" w:sz="0" w:space="0" w:color="auto"/>
                                                  </w:divBdr>
                                                </w:div>
                                              </w:divsChild>
                                            </w:div>
                                            <w:div w:id="1450314873">
                                              <w:marLeft w:val="0"/>
                                              <w:marRight w:val="0"/>
                                              <w:marTop w:val="0"/>
                                              <w:marBottom w:val="0"/>
                                              <w:divBdr>
                                                <w:top w:val="none" w:sz="0" w:space="0" w:color="auto"/>
                                                <w:left w:val="none" w:sz="0" w:space="0" w:color="auto"/>
                                                <w:bottom w:val="none" w:sz="0" w:space="0" w:color="auto"/>
                                                <w:right w:val="none" w:sz="0" w:space="0" w:color="auto"/>
                                              </w:divBdr>
                                              <w:divsChild>
                                                <w:div w:id="794104966">
                                                  <w:marLeft w:val="0"/>
                                                  <w:marRight w:val="0"/>
                                                  <w:marTop w:val="0"/>
                                                  <w:marBottom w:val="0"/>
                                                  <w:divBdr>
                                                    <w:top w:val="none" w:sz="0" w:space="0" w:color="auto"/>
                                                    <w:left w:val="none" w:sz="0" w:space="0" w:color="auto"/>
                                                    <w:bottom w:val="none" w:sz="0" w:space="0" w:color="auto"/>
                                                    <w:right w:val="none" w:sz="0" w:space="0" w:color="auto"/>
                                                  </w:divBdr>
                                                </w:div>
                                              </w:divsChild>
                                            </w:div>
                                            <w:div w:id="1369377464">
                                              <w:marLeft w:val="0"/>
                                              <w:marRight w:val="0"/>
                                              <w:marTop w:val="0"/>
                                              <w:marBottom w:val="0"/>
                                              <w:divBdr>
                                                <w:top w:val="none" w:sz="0" w:space="0" w:color="auto"/>
                                                <w:left w:val="none" w:sz="0" w:space="0" w:color="auto"/>
                                                <w:bottom w:val="none" w:sz="0" w:space="0" w:color="auto"/>
                                                <w:right w:val="none" w:sz="0" w:space="0" w:color="auto"/>
                                              </w:divBdr>
                                              <w:divsChild>
                                                <w:div w:id="371077315">
                                                  <w:marLeft w:val="0"/>
                                                  <w:marRight w:val="0"/>
                                                  <w:marTop w:val="0"/>
                                                  <w:marBottom w:val="0"/>
                                                  <w:divBdr>
                                                    <w:top w:val="none" w:sz="0" w:space="0" w:color="auto"/>
                                                    <w:left w:val="none" w:sz="0" w:space="0" w:color="auto"/>
                                                    <w:bottom w:val="none" w:sz="0" w:space="0" w:color="auto"/>
                                                    <w:right w:val="none" w:sz="0" w:space="0" w:color="auto"/>
                                                  </w:divBdr>
                                                </w:div>
                                              </w:divsChild>
                                            </w:div>
                                            <w:div w:id="1692147339">
                                              <w:marLeft w:val="0"/>
                                              <w:marRight w:val="0"/>
                                              <w:marTop w:val="0"/>
                                              <w:marBottom w:val="0"/>
                                              <w:divBdr>
                                                <w:top w:val="none" w:sz="0" w:space="0" w:color="auto"/>
                                                <w:left w:val="none" w:sz="0" w:space="0" w:color="auto"/>
                                                <w:bottom w:val="none" w:sz="0" w:space="0" w:color="auto"/>
                                                <w:right w:val="none" w:sz="0" w:space="0" w:color="auto"/>
                                              </w:divBdr>
                                              <w:divsChild>
                                                <w:div w:id="1342899456">
                                                  <w:marLeft w:val="0"/>
                                                  <w:marRight w:val="0"/>
                                                  <w:marTop w:val="0"/>
                                                  <w:marBottom w:val="0"/>
                                                  <w:divBdr>
                                                    <w:top w:val="none" w:sz="0" w:space="0" w:color="auto"/>
                                                    <w:left w:val="none" w:sz="0" w:space="0" w:color="auto"/>
                                                    <w:bottom w:val="none" w:sz="0" w:space="0" w:color="auto"/>
                                                    <w:right w:val="none" w:sz="0" w:space="0" w:color="auto"/>
                                                  </w:divBdr>
                                                </w:div>
                                              </w:divsChild>
                                            </w:div>
                                            <w:div w:id="333727432">
                                              <w:marLeft w:val="0"/>
                                              <w:marRight w:val="0"/>
                                              <w:marTop w:val="0"/>
                                              <w:marBottom w:val="0"/>
                                              <w:divBdr>
                                                <w:top w:val="none" w:sz="0" w:space="0" w:color="auto"/>
                                                <w:left w:val="none" w:sz="0" w:space="0" w:color="auto"/>
                                                <w:bottom w:val="none" w:sz="0" w:space="0" w:color="auto"/>
                                                <w:right w:val="none" w:sz="0" w:space="0" w:color="auto"/>
                                              </w:divBdr>
                                              <w:divsChild>
                                                <w:div w:id="1142430986">
                                                  <w:marLeft w:val="0"/>
                                                  <w:marRight w:val="0"/>
                                                  <w:marTop w:val="0"/>
                                                  <w:marBottom w:val="0"/>
                                                  <w:divBdr>
                                                    <w:top w:val="none" w:sz="0" w:space="0" w:color="auto"/>
                                                    <w:left w:val="none" w:sz="0" w:space="0" w:color="auto"/>
                                                    <w:bottom w:val="none" w:sz="0" w:space="0" w:color="auto"/>
                                                    <w:right w:val="none" w:sz="0" w:space="0" w:color="auto"/>
                                                  </w:divBdr>
                                                </w:div>
                                              </w:divsChild>
                                            </w:div>
                                            <w:div w:id="87190874">
                                              <w:marLeft w:val="0"/>
                                              <w:marRight w:val="0"/>
                                              <w:marTop w:val="0"/>
                                              <w:marBottom w:val="0"/>
                                              <w:divBdr>
                                                <w:top w:val="none" w:sz="0" w:space="0" w:color="auto"/>
                                                <w:left w:val="none" w:sz="0" w:space="0" w:color="auto"/>
                                                <w:bottom w:val="none" w:sz="0" w:space="0" w:color="auto"/>
                                                <w:right w:val="none" w:sz="0" w:space="0" w:color="auto"/>
                                              </w:divBdr>
                                              <w:divsChild>
                                                <w:div w:id="42491097">
                                                  <w:marLeft w:val="0"/>
                                                  <w:marRight w:val="0"/>
                                                  <w:marTop w:val="0"/>
                                                  <w:marBottom w:val="0"/>
                                                  <w:divBdr>
                                                    <w:top w:val="none" w:sz="0" w:space="0" w:color="auto"/>
                                                    <w:left w:val="none" w:sz="0" w:space="0" w:color="auto"/>
                                                    <w:bottom w:val="none" w:sz="0" w:space="0" w:color="auto"/>
                                                    <w:right w:val="none" w:sz="0" w:space="0" w:color="auto"/>
                                                  </w:divBdr>
                                                </w:div>
                                              </w:divsChild>
                                            </w:div>
                                            <w:div w:id="1650212035">
                                              <w:marLeft w:val="0"/>
                                              <w:marRight w:val="0"/>
                                              <w:marTop w:val="0"/>
                                              <w:marBottom w:val="0"/>
                                              <w:divBdr>
                                                <w:top w:val="none" w:sz="0" w:space="0" w:color="auto"/>
                                                <w:left w:val="none" w:sz="0" w:space="0" w:color="auto"/>
                                                <w:bottom w:val="none" w:sz="0" w:space="0" w:color="auto"/>
                                                <w:right w:val="none" w:sz="0" w:space="0" w:color="auto"/>
                                              </w:divBdr>
                                              <w:divsChild>
                                                <w:div w:id="1037001517">
                                                  <w:marLeft w:val="0"/>
                                                  <w:marRight w:val="0"/>
                                                  <w:marTop w:val="0"/>
                                                  <w:marBottom w:val="0"/>
                                                  <w:divBdr>
                                                    <w:top w:val="none" w:sz="0" w:space="0" w:color="auto"/>
                                                    <w:left w:val="none" w:sz="0" w:space="0" w:color="auto"/>
                                                    <w:bottom w:val="none" w:sz="0" w:space="0" w:color="auto"/>
                                                    <w:right w:val="none" w:sz="0" w:space="0" w:color="auto"/>
                                                  </w:divBdr>
                                                </w:div>
                                              </w:divsChild>
                                            </w:div>
                                            <w:div w:id="1892114784">
                                              <w:marLeft w:val="0"/>
                                              <w:marRight w:val="0"/>
                                              <w:marTop w:val="0"/>
                                              <w:marBottom w:val="0"/>
                                              <w:divBdr>
                                                <w:top w:val="none" w:sz="0" w:space="0" w:color="auto"/>
                                                <w:left w:val="none" w:sz="0" w:space="0" w:color="auto"/>
                                                <w:bottom w:val="none" w:sz="0" w:space="0" w:color="auto"/>
                                                <w:right w:val="none" w:sz="0" w:space="0" w:color="auto"/>
                                              </w:divBdr>
                                              <w:divsChild>
                                                <w:div w:id="251206284">
                                                  <w:marLeft w:val="0"/>
                                                  <w:marRight w:val="0"/>
                                                  <w:marTop w:val="0"/>
                                                  <w:marBottom w:val="0"/>
                                                  <w:divBdr>
                                                    <w:top w:val="none" w:sz="0" w:space="0" w:color="auto"/>
                                                    <w:left w:val="none" w:sz="0" w:space="0" w:color="auto"/>
                                                    <w:bottom w:val="none" w:sz="0" w:space="0" w:color="auto"/>
                                                    <w:right w:val="none" w:sz="0" w:space="0" w:color="auto"/>
                                                  </w:divBdr>
                                                </w:div>
                                              </w:divsChild>
                                            </w:div>
                                            <w:div w:id="653989172">
                                              <w:marLeft w:val="0"/>
                                              <w:marRight w:val="0"/>
                                              <w:marTop w:val="0"/>
                                              <w:marBottom w:val="0"/>
                                              <w:divBdr>
                                                <w:top w:val="none" w:sz="0" w:space="0" w:color="auto"/>
                                                <w:left w:val="none" w:sz="0" w:space="0" w:color="auto"/>
                                                <w:bottom w:val="none" w:sz="0" w:space="0" w:color="auto"/>
                                                <w:right w:val="none" w:sz="0" w:space="0" w:color="auto"/>
                                              </w:divBdr>
                                              <w:divsChild>
                                                <w:div w:id="1163199536">
                                                  <w:marLeft w:val="0"/>
                                                  <w:marRight w:val="0"/>
                                                  <w:marTop w:val="0"/>
                                                  <w:marBottom w:val="0"/>
                                                  <w:divBdr>
                                                    <w:top w:val="none" w:sz="0" w:space="0" w:color="auto"/>
                                                    <w:left w:val="none" w:sz="0" w:space="0" w:color="auto"/>
                                                    <w:bottom w:val="none" w:sz="0" w:space="0" w:color="auto"/>
                                                    <w:right w:val="none" w:sz="0" w:space="0" w:color="auto"/>
                                                  </w:divBdr>
                                                </w:div>
                                              </w:divsChild>
                                            </w:div>
                                            <w:div w:id="1536428785">
                                              <w:marLeft w:val="0"/>
                                              <w:marRight w:val="0"/>
                                              <w:marTop w:val="0"/>
                                              <w:marBottom w:val="0"/>
                                              <w:divBdr>
                                                <w:top w:val="none" w:sz="0" w:space="0" w:color="auto"/>
                                                <w:left w:val="none" w:sz="0" w:space="0" w:color="auto"/>
                                                <w:bottom w:val="none" w:sz="0" w:space="0" w:color="auto"/>
                                                <w:right w:val="none" w:sz="0" w:space="0" w:color="auto"/>
                                              </w:divBdr>
                                              <w:divsChild>
                                                <w:div w:id="1902784181">
                                                  <w:marLeft w:val="0"/>
                                                  <w:marRight w:val="0"/>
                                                  <w:marTop w:val="0"/>
                                                  <w:marBottom w:val="0"/>
                                                  <w:divBdr>
                                                    <w:top w:val="none" w:sz="0" w:space="0" w:color="auto"/>
                                                    <w:left w:val="none" w:sz="0" w:space="0" w:color="auto"/>
                                                    <w:bottom w:val="none" w:sz="0" w:space="0" w:color="auto"/>
                                                    <w:right w:val="none" w:sz="0" w:space="0" w:color="auto"/>
                                                  </w:divBdr>
                                                </w:div>
                                              </w:divsChild>
                                            </w:div>
                                            <w:div w:id="1422490043">
                                              <w:marLeft w:val="0"/>
                                              <w:marRight w:val="0"/>
                                              <w:marTop w:val="0"/>
                                              <w:marBottom w:val="0"/>
                                              <w:divBdr>
                                                <w:top w:val="none" w:sz="0" w:space="0" w:color="auto"/>
                                                <w:left w:val="none" w:sz="0" w:space="0" w:color="auto"/>
                                                <w:bottom w:val="none" w:sz="0" w:space="0" w:color="auto"/>
                                                <w:right w:val="none" w:sz="0" w:space="0" w:color="auto"/>
                                              </w:divBdr>
                                              <w:divsChild>
                                                <w:div w:id="1115372834">
                                                  <w:marLeft w:val="0"/>
                                                  <w:marRight w:val="0"/>
                                                  <w:marTop w:val="0"/>
                                                  <w:marBottom w:val="0"/>
                                                  <w:divBdr>
                                                    <w:top w:val="none" w:sz="0" w:space="0" w:color="auto"/>
                                                    <w:left w:val="none" w:sz="0" w:space="0" w:color="auto"/>
                                                    <w:bottom w:val="none" w:sz="0" w:space="0" w:color="auto"/>
                                                    <w:right w:val="none" w:sz="0" w:space="0" w:color="auto"/>
                                                  </w:divBdr>
                                                </w:div>
                                              </w:divsChild>
                                            </w:div>
                                            <w:div w:id="513613792">
                                              <w:marLeft w:val="0"/>
                                              <w:marRight w:val="0"/>
                                              <w:marTop w:val="0"/>
                                              <w:marBottom w:val="0"/>
                                              <w:divBdr>
                                                <w:top w:val="none" w:sz="0" w:space="0" w:color="auto"/>
                                                <w:left w:val="none" w:sz="0" w:space="0" w:color="auto"/>
                                                <w:bottom w:val="none" w:sz="0" w:space="0" w:color="auto"/>
                                                <w:right w:val="none" w:sz="0" w:space="0" w:color="auto"/>
                                              </w:divBdr>
                                              <w:divsChild>
                                                <w:div w:id="445808032">
                                                  <w:marLeft w:val="0"/>
                                                  <w:marRight w:val="0"/>
                                                  <w:marTop w:val="0"/>
                                                  <w:marBottom w:val="0"/>
                                                  <w:divBdr>
                                                    <w:top w:val="none" w:sz="0" w:space="0" w:color="auto"/>
                                                    <w:left w:val="none" w:sz="0" w:space="0" w:color="auto"/>
                                                    <w:bottom w:val="none" w:sz="0" w:space="0" w:color="auto"/>
                                                    <w:right w:val="none" w:sz="0" w:space="0" w:color="auto"/>
                                                  </w:divBdr>
                                                </w:div>
                                              </w:divsChild>
                                            </w:div>
                                            <w:div w:id="1308124085">
                                              <w:marLeft w:val="0"/>
                                              <w:marRight w:val="0"/>
                                              <w:marTop w:val="0"/>
                                              <w:marBottom w:val="0"/>
                                              <w:divBdr>
                                                <w:top w:val="none" w:sz="0" w:space="0" w:color="auto"/>
                                                <w:left w:val="none" w:sz="0" w:space="0" w:color="auto"/>
                                                <w:bottom w:val="none" w:sz="0" w:space="0" w:color="auto"/>
                                                <w:right w:val="none" w:sz="0" w:space="0" w:color="auto"/>
                                              </w:divBdr>
                                              <w:divsChild>
                                                <w:div w:id="1388336299">
                                                  <w:marLeft w:val="0"/>
                                                  <w:marRight w:val="0"/>
                                                  <w:marTop w:val="0"/>
                                                  <w:marBottom w:val="0"/>
                                                  <w:divBdr>
                                                    <w:top w:val="none" w:sz="0" w:space="0" w:color="auto"/>
                                                    <w:left w:val="none" w:sz="0" w:space="0" w:color="auto"/>
                                                    <w:bottom w:val="none" w:sz="0" w:space="0" w:color="auto"/>
                                                    <w:right w:val="none" w:sz="0" w:space="0" w:color="auto"/>
                                                  </w:divBdr>
                                                </w:div>
                                              </w:divsChild>
                                            </w:div>
                                            <w:div w:id="111091582">
                                              <w:marLeft w:val="0"/>
                                              <w:marRight w:val="0"/>
                                              <w:marTop w:val="0"/>
                                              <w:marBottom w:val="0"/>
                                              <w:divBdr>
                                                <w:top w:val="none" w:sz="0" w:space="0" w:color="auto"/>
                                                <w:left w:val="none" w:sz="0" w:space="0" w:color="auto"/>
                                                <w:bottom w:val="none" w:sz="0" w:space="0" w:color="auto"/>
                                                <w:right w:val="none" w:sz="0" w:space="0" w:color="auto"/>
                                              </w:divBdr>
                                              <w:divsChild>
                                                <w:div w:id="1303775149">
                                                  <w:marLeft w:val="0"/>
                                                  <w:marRight w:val="0"/>
                                                  <w:marTop w:val="0"/>
                                                  <w:marBottom w:val="0"/>
                                                  <w:divBdr>
                                                    <w:top w:val="none" w:sz="0" w:space="0" w:color="auto"/>
                                                    <w:left w:val="none" w:sz="0" w:space="0" w:color="auto"/>
                                                    <w:bottom w:val="none" w:sz="0" w:space="0" w:color="auto"/>
                                                    <w:right w:val="none" w:sz="0" w:space="0" w:color="auto"/>
                                                  </w:divBdr>
                                                </w:div>
                                              </w:divsChild>
                                            </w:div>
                                            <w:div w:id="1969316822">
                                              <w:marLeft w:val="0"/>
                                              <w:marRight w:val="0"/>
                                              <w:marTop w:val="0"/>
                                              <w:marBottom w:val="0"/>
                                              <w:divBdr>
                                                <w:top w:val="none" w:sz="0" w:space="0" w:color="auto"/>
                                                <w:left w:val="none" w:sz="0" w:space="0" w:color="auto"/>
                                                <w:bottom w:val="none" w:sz="0" w:space="0" w:color="auto"/>
                                                <w:right w:val="none" w:sz="0" w:space="0" w:color="auto"/>
                                              </w:divBdr>
                                              <w:divsChild>
                                                <w:div w:id="858811486">
                                                  <w:marLeft w:val="0"/>
                                                  <w:marRight w:val="0"/>
                                                  <w:marTop w:val="0"/>
                                                  <w:marBottom w:val="0"/>
                                                  <w:divBdr>
                                                    <w:top w:val="none" w:sz="0" w:space="0" w:color="auto"/>
                                                    <w:left w:val="none" w:sz="0" w:space="0" w:color="auto"/>
                                                    <w:bottom w:val="none" w:sz="0" w:space="0" w:color="auto"/>
                                                    <w:right w:val="none" w:sz="0" w:space="0" w:color="auto"/>
                                                  </w:divBdr>
                                                </w:div>
                                              </w:divsChild>
                                            </w:div>
                                            <w:div w:id="1172834875">
                                              <w:marLeft w:val="0"/>
                                              <w:marRight w:val="0"/>
                                              <w:marTop w:val="0"/>
                                              <w:marBottom w:val="0"/>
                                              <w:divBdr>
                                                <w:top w:val="none" w:sz="0" w:space="0" w:color="auto"/>
                                                <w:left w:val="none" w:sz="0" w:space="0" w:color="auto"/>
                                                <w:bottom w:val="none" w:sz="0" w:space="0" w:color="auto"/>
                                                <w:right w:val="none" w:sz="0" w:space="0" w:color="auto"/>
                                              </w:divBdr>
                                              <w:divsChild>
                                                <w:div w:id="883373165">
                                                  <w:marLeft w:val="0"/>
                                                  <w:marRight w:val="0"/>
                                                  <w:marTop w:val="0"/>
                                                  <w:marBottom w:val="0"/>
                                                  <w:divBdr>
                                                    <w:top w:val="none" w:sz="0" w:space="0" w:color="auto"/>
                                                    <w:left w:val="none" w:sz="0" w:space="0" w:color="auto"/>
                                                    <w:bottom w:val="none" w:sz="0" w:space="0" w:color="auto"/>
                                                    <w:right w:val="none" w:sz="0" w:space="0" w:color="auto"/>
                                                  </w:divBdr>
                                                </w:div>
                                              </w:divsChild>
                                            </w:div>
                                            <w:div w:id="298075716">
                                              <w:marLeft w:val="0"/>
                                              <w:marRight w:val="0"/>
                                              <w:marTop w:val="0"/>
                                              <w:marBottom w:val="0"/>
                                              <w:divBdr>
                                                <w:top w:val="none" w:sz="0" w:space="0" w:color="auto"/>
                                                <w:left w:val="none" w:sz="0" w:space="0" w:color="auto"/>
                                                <w:bottom w:val="none" w:sz="0" w:space="0" w:color="auto"/>
                                                <w:right w:val="none" w:sz="0" w:space="0" w:color="auto"/>
                                              </w:divBdr>
                                              <w:divsChild>
                                                <w:div w:id="88819928">
                                                  <w:marLeft w:val="0"/>
                                                  <w:marRight w:val="0"/>
                                                  <w:marTop w:val="0"/>
                                                  <w:marBottom w:val="0"/>
                                                  <w:divBdr>
                                                    <w:top w:val="none" w:sz="0" w:space="0" w:color="auto"/>
                                                    <w:left w:val="none" w:sz="0" w:space="0" w:color="auto"/>
                                                    <w:bottom w:val="none" w:sz="0" w:space="0" w:color="auto"/>
                                                    <w:right w:val="none" w:sz="0" w:space="0" w:color="auto"/>
                                                  </w:divBdr>
                                                </w:div>
                                              </w:divsChild>
                                            </w:div>
                                            <w:div w:id="1087193631">
                                              <w:marLeft w:val="0"/>
                                              <w:marRight w:val="0"/>
                                              <w:marTop w:val="0"/>
                                              <w:marBottom w:val="0"/>
                                              <w:divBdr>
                                                <w:top w:val="none" w:sz="0" w:space="0" w:color="auto"/>
                                                <w:left w:val="none" w:sz="0" w:space="0" w:color="auto"/>
                                                <w:bottom w:val="none" w:sz="0" w:space="0" w:color="auto"/>
                                                <w:right w:val="none" w:sz="0" w:space="0" w:color="auto"/>
                                              </w:divBdr>
                                              <w:divsChild>
                                                <w:div w:id="908921218">
                                                  <w:marLeft w:val="0"/>
                                                  <w:marRight w:val="0"/>
                                                  <w:marTop w:val="0"/>
                                                  <w:marBottom w:val="0"/>
                                                  <w:divBdr>
                                                    <w:top w:val="none" w:sz="0" w:space="0" w:color="auto"/>
                                                    <w:left w:val="none" w:sz="0" w:space="0" w:color="auto"/>
                                                    <w:bottom w:val="none" w:sz="0" w:space="0" w:color="auto"/>
                                                    <w:right w:val="none" w:sz="0" w:space="0" w:color="auto"/>
                                                  </w:divBdr>
                                                </w:div>
                                              </w:divsChild>
                                            </w:div>
                                            <w:div w:id="1824346444">
                                              <w:marLeft w:val="0"/>
                                              <w:marRight w:val="0"/>
                                              <w:marTop w:val="0"/>
                                              <w:marBottom w:val="0"/>
                                              <w:divBdr>
                                                <w:top w:val="none" w:sz="0" w:space="0" w:color="auto"/>
                                                <w:left w:val="none" w:sz="0" w:space="0" w:color="auto"/>
                                                <w:bottom w:val="none" w:sz="0" w:space="0" w:color="auto"/>
                                                <w:right w:val="none" w:sz="0" w:space="0" w:color="auto"/>
                                              </w:divBdr>
                                              <w:divsChild>
                                                <w:div w:id="696854583">
                                                  <w:marLeft w:val="0"/>
                                                  <w:marRight w:val="0"/>
                                                  <w:marTop w:val="0"/>
                                                  <w:marBottom w:val="0"/>
                                                  <w:divBdr>
                                                    <w:top w:val="none" w:sz="0" w:space="0" w:color="auto"/>
                                                    <w:left w:val="none" w:sz="0" w:space="0" w:color="auto"/>
                                                    <w:bottom w:val="none" w:sz="0" w:space="0" w:color="auto"/>
                                                    <w:right w:val="none" w:sz="0" w:space="0" w:color="auto"/>
                                                  </w:divBdr>
                                                </w:div>
                                              </w:divsChild>
                                            </w:div>
                                            <w:div w:id="456334164">
                                              <w:marLeft w:val="0"/>
                                              <w:marRight w:val="0"/>
                                              <w:marTop w:val="0"/>
                                              <w:marBottom w:val="0"/>
                                              <w:divBdr>
                                                <w:top w:val="none" w:sz="0" w:space="0" w:color="auto"/>
                                                <w:left w:val="none" w:sz="0" w:space="0" w:color="auto"/>
                                                <w:bottom w:val="none" w:sz="0" w:space="0" w:color="auto"/>
                                                <w:right w:val="none" w:sz="0" w:space="0" w:color="auto"/>
                                              </w:divBdr>
                                              <w:divsChild>
                                                <w:div w:id="1660691556">
                                                  <w:marLeft w:val="0"/>
                                                  <w:marRight w:val="0"/>
                                                  <w:marTop w:val="0"/>
                                                  <w:marBottom w:val="0"/>
                                                  <w:divBdr>
                                                    <w:top w:val="none" w:sz="0" w:space="0" w:color="auto"/>
                                                    <w:left w:val="none" w:sz="0" w:space="0" w:color="auto"/>
                                                    <w:bottom w:val="none" w:sz="0" w:space="0" w:color="auto"/>
                                                    <w:right w:val="none" w:sz="0" w:space="0" w:color="auto"/>
                                                  </w:divBdr>
                                                </w:div>
                                              </w:divsChild>
                                            </w:div>
                                            <w:div w:id="1606037239">
                                              <w:marLeft w:val="0"/>
                                              <w:marRight w:val="0"/>
                                              <w:marTop w:val="0"/>
                                              <w:marBottom w:val="0"/>
                                              <w:divBdr>
                                                <w:top w:val="none" w:sz="0" w:space="0" w:color="auto"/>
                                                <w:left w:val="none" w:sz="0" w:space="0" w:color="auto"/>
                                                <w:bottom w:val="none" w:sz="0" w:space="0" w:color="auto"/>
                                                <w:right w:val="none" w:sz="0" w:space="0" w:color="auto"/>
                                              </w:divBdr>
                                              <w:divsChild>
                                                <w:div w:id="1746293535">
                                                  <w:marLeft w:val="0"/>
                                                  <w:marRight w:val="0"/>
                                                  <w:marTop w:val="0"/>
                                                  <w:marBottom w:val="0"/>
                                                  <w:divBdr>
                                                    <w:top w:val="none" w:sz="0" w:space="0" w:color="auto"/>
                                                    <w:left w:val="none" w:sz="0" w:space="0" w:color="auto"/>
                                                    <w:bottom w:val="none" w:sz="0" w:space="0" w:color="auto"/>
                                                    <w:right w:val="none" w:sz="0" w:space="0" w:color="auto"/>
                                                  </w:divBdr>
                                                </w:div>
                                              </w:divsChild>
                                            </w:div>
                                            <w:div w:id="761335450">
                                              <w:marLeft w:val="0"/>
                                              <w:marRight w:val="0"/>
                                              <w:marTop w:val="0"/>
                                              <w:marBottom w:val="0"/>
                                              <w:divBdr>
                                                <w:top w:val="none" w:sz="0" w:space="0" w:color="auto"/>
                                                <w:left w:val="none" w:sz="0" w:space="0" w:color="auto"/>
                                                <w:bottom w:val="none" w:sz="0" w:space="0" w:color="auto"/>
                                                <w:right w:val="none" w:sz="0" w:space="0" w:color="auto"/>
                                              </w:divBdr>
                                              <w:divsChild>
                                                <w:div w:id="1438910506">
                                                  <w:marLeft w:val="0"/>
                                                  <w:marRight w:val="0"/>
                                                  <w:marTop w:val="0"/>
                                                  <w:marBottom w:val="0"/>
                                                  <w:divBdr>
                                                    <w:top w:val="none" w:sz="0" w:space="0" w:color="auto"/>
                                                    <w:left w:val="none" w:sz="0" w:space="0" w:color="auto"/>
                                                    <w:bottom w:val="none" w:sz="0" w:space="0" w:color="auto"/>
                                                    <w:right w:val="none" w:sz="0" w:space="0" w:color="auto"/>
                                                  </w:divBdr>
                                                </w:div>
                                              </w:divsChild>
                                            </w:div>
                                            <w:div w:id="994145577">
                                              <w:marLeft w:val="0"/>
                                              <w:marRight w:val="0"/>
                                              <w:marTop w:val="0"/>
                                              <w:marBottom w:val="0"/>
                                              <w:divBdr>
                                                <w:top w:val="none" w:sz="0" w:space="0" w:color="auto"/>
                                                <w:left w:val="none" w:sz="0" w:space="0" w:color="auto"/>
                                                <w:bottom w:val="none" w:sz="0" w:space="0" w:color="auto"/>
                                                <w:right w:val="none" w:sz="0" w:space="0" w:color="auto"/>
                                              </w:divBdr>
                                              <w:divsChild>
                                                <w:div w:id="658466187">
                                                  <w:marLeft w:val="0"/>
                                                  <w:marRight w:val="0"/>
                                                  <w:marTop w:val="0"/>
                                                  <w:marBottom w:val="0"/>
                                                  <w:divBdr>
                                                    <w:top w:val="none" w:sz="0" w:space="0" w:color="auto"/>
                                                    <w:left w:val="none" w:sz="0" w:space="0" w:color="auto"/>
                                                    <w:bottom w:val="none" w:sz="0" w:space="0" w:color="auto"/>
                                                    <w:right w:val="none" w:sz="0" w:space="0" w:color="auto"/>
                                                  </w:divBdr>
                                                </w:div>
                                              </w:divsChild>
                                            </w:div>
                                            <w:div w:id="1220243920">
                                              <w:marLeft w:val="0"/>
                                              <w:marRight w:val="0"/>
                                              <w:marTop w:val="0"/>
                                              <w:marBottom w:val="0"/>
                                              <w:divBdr>
                                                <w:top w:val="none" w:sz="0" w:space="0" w:color="auto"/>
                                                <w:left w:val="none" w:sz="0" w:space="0" w:color="auto"/>
                                                <w:bottom w:val="none" w:sz="0" w:space="0" w:color="auto"/>
                                                <w:right w:val="none" w:sz="0" w:space="0" w:color="auto"/>
                                              </w:divBdr>
                                              <w:divsChild>
                                                <w:div w:id="1530991429">
                                                  <w:marLeft w:val="0"/>
                                                  <w:marRight w:val="0"/>
                                                  <w:marTop w:val="0"/>
                                                  <w:marBottom w:val="0"/>
                                                  <w:divBdr>
                                                    <w:top w:val="none" w:sz="0" w:space="0" w:color="auto"/>
                                                    <w:left w:val="none" w:sz="0" w:space="0" w:color="auto"/>
                                                    <w:bottom w:val="none" w:sz="0" w:space="0" w:color="auto"/>
                                                    <w:right w:val="none" w:sz="0" w:space="0" w:color="auto"/>
                                                  </w:divBdr>
                                                </w:div>
                                              </w:divsChild>
                                            </w:div>
                                            <w:div w:id="155997198">
                                              <w:marLeft w:val="0"/>
                                              <w:marRight w:val="0"/>
                                              <w:marTop w:val="0"/>
                                              <w:marBottom w:val="0"/>
                                              <w:divBdr>
                                                <w:top w:val="none" w:sz="0" w:space="0" w:color="auto"/>
                                                <w:left w:val="none" w:sz="0" w:space="0" w:color="auto"/>
                                                <w:bottom w:val="none" w:sz="0" w:space="0" w:color="auto"/>
                                                <w:right w:val="none" w:sz="0" w:space="0" w:color="auto"/>
                                              </w:divBdr>
                                              <w:divsChild>
                                                <w:div w:id="1371419809">
                                                  <w:marLeft w:val="0"/>
                                                  <w:marRight w:val="0"/>
                                                  <w:marTop w:val="0"/>
                                                  <w:marBottom w:val="0"/>
                                                  <w:divBdr>
                                                    <w:top w:val="none" w:sz="0" w:space="0" w:color="auto"/>
                                                    <w:left w:val="none" w:sz="0" w:space="0" w:color="auto"/>
                                                    <w:bottom w:val="none" w:sz="0" w:space="0" w:color="auto"/>
                                                    <w:right w:val="none" w:sz="0" w:space="0" w:color="auto"/>
                                                  </w:divBdr>
                                                </w:div>
                                              </w:divsChild>
                                            </w:div>
                                            <w:div w:id="2117866741">
                                              <w:marLeft w:val="0"/>
                                              <w:marRight w:val="0"/>
                                              <w:marTop w:val="0"/>
                                              <w:marBottom w:val="0"/>
                                              <w:divBdr>
                                                <w:top w:val="none" w:sz="0" w:space="0" w:color="auto"/>
                                                <w:left w:val="none" w:sz="0" w:space="0" w:color="auto"/>
                                                <w:bottom w:val="none" w:sz="0" w:space="0" w:color="auto"/>
                                                <w:right w:val="none" w:sz="0" w:space="0" w:color="auto"/>
                                              </w:divBdr>
                                              <w:divsChild>
                                                <w:div w:id="824398810">
                                                  <w:marLeft w:val="0"/>
                                                  <w:marRight w:val="0"/>
                                                  <w:marTop w:val="0"/>
                                                  <w:marBottom w:val="0"/>
                                                  <w:divBdr>
                                                    <w:top w:val="none" w:sz="0" w:space="0" w:color="auto"/>
                                                    <w:left w:val="none" w:sz="0" w:space="0" w:color="auto"/>
                                                    <w:bottom w:val="none" w:sz="0" w:space="0" w:color="auto"/>
                                                    <w:right w:val="none" w:sz="0" w:space="0" w:color="auto"/>
                                                  </w:divBdr>
                                                </w:div>
                                              </w:divsChild>
                                            </w:div>
                                            <w:div w:id="1700080105">
                                              <w:marLeft w:val="0"/>
                                              <w:marRight w:val="0"/>
                                              <w:marTop w:val="0"/>
                                              <w:marBottom w:val="0"/>
                                              <w:divBdr>
                                                <w:top w:val="none" w:sz="0" w:space="0" w:color="auto"/>
                                                <w:left w:val="none" w:sz="0" w:space="0" w:color="auto"/>
                                                <w:bottom w:val="none" w:sz="0" w:space="0" w:color="auto"/>
                                                <w:right w:val="none" w:sz="0" w:space="0" w:color="auto"/>
                                              </w:divBdr>
                                              <w:divsChild>
                                                <w:div w:id="159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3497417">
      <w:bodyDiv w:val="1"/>
      <w:marLeft w:val="0"/>
      <w:marRight w:val="0"/>
      <w:marTop w:val="0"/>
      <w:marBottom w:val="0"/>
      <w:divBdr>
        <w:top w:val="none" w:sz="0" w:space="0" w:color="auto"/>
        <w:left w:val="none" w:sz="0" w:space="0" w:color="auto"/>
        <w:bottom w:val="none" w:sz="0" w:space="0" w:color="auto"/>
        <w:right w:val="none" w:sz="0" w:space="0" w:color="auto"/>
      </w:divBdr>
      <w:divsChild>
        <w:div w:id="1413968331">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10082589">
              <w:marLeft w:val="0"/>
              <w:marRight w:val="0"/>
              <w:marTop w:val="0"/>
              <w:marBottom w:val="270"/>
              <w:divBdr>
                <w:top w:val="none" w:sz="0" w:space="0" w:color="auto"/>
                <w:left w:val="none" w:sz="0" w:space="0" w:color="auto"/>
                <w:bottom w:val="none" w:sz="0" w:space="0" w:color="auto"/>
                <w:right w:val="none" w:sz="0" w:space="0" w:color="auto"/>
              </w:divBdr>
              <w:divsChild>
                <w:div w:id="1491796258">
                  <w:marLeft w:val="0"/>
                  <w:marRight w:val="0"/>
                  <w:marTop w:val="0"/>
                  <w:marBottom w:val="270"/>
                  <w:divBdr>
                    <w:top w:val="none" w:sz="0" w:space="0" w:color="auto"/>
                    <w:left w:val="none" w:sz="0" w:space="0" w:color="auto"/>
                    <w:bottom w:val="none" w:sz="0" w:space="0" w:color="auto"/>
                    <w:right w:val="none" w:sz="0" w:space="0" w:color="auto"/>
                  </w:divBdr>
                  <w:divsChild>
                    <w:div w:id="1374234893">
                      <w:marLeft w:val="0"/>
                      <w:marRight w:val="0"/>
                      <w:marTop w:val="0"/>
                      <w:marBottom w:val="270"/>
                      <w:divBdr>
                        <w:top w:val="none" w:sz="0" w:space="0" w:color="auto"/>
                        <w:left w:val="none" w:sz="0" w:space="0" w:color="auto"/>
                        <w:bottom w:val="none" w:sz="0" w:space="0" w:color="auto"/>
                        <w:right w:val="none" w:sz="0" w:space="0" w:color="auto"/>
                      </w:divBdr>
                      <w:divsChild>
                        <w:div w:id="900796783">
                          <w:marLeft w:val="0"/>
                          <w:marRight w:val="0"/>
                          <w:marTop w:val="0"/>
                          <w:marBottom w:val="270"/>
                          <w:divBdr>
                            <w:top w:val="none" w:sz="0" w:space="0" w:color="auto"/>
                            <w:left w:val="none" w:sz="0" w:space="0" w:color="auto"/>
                            <w:bottom w:val="none" w:sz="0" w:space="0" w:color="auto"/>
                            <w:right w:val="none" w:sz="0" w:space="0" w:color="auto"/>
                          </w:divBdr>
                          <w:divsChild>
                            <w:div w:id="312954194">
                              <w:marLeft w:val="0"/>
                              <w:marRight w:val="0"/>
                              <w:marTop w:val="0"/>
                              <w:marBottom w:val="270"/>
                              <w:divBdr>
                                <w:top w:val="none" w:sz="0" w:space="0" w:color="auto"/>
                                <w:left w:val="none" w:sz="0" w:space="0" w:color="auto"/>
                                <w:bottom w:val="none" w:sz="0" w:space="0" w:color="auto"/>
                                <w:right w:val="none" w:sz="0" w:space="0" w:color="auto"/>
                              </w:divBdr>
                              <w:divsChild>
                                <w:div w:id="25568779">
                                  <w:marLeft w:val="0"/>
                                  <w:marRight w:val="0"/>
                                  <w:marTop w:val="0"/>
                                  <w:marBottom w:val="0"/>
                                  <w:divBdr>
                                    <w:top w:val="none" w:sz="0" w:space="0" w:color="auto"/>
                                    <w:left w:val="none" w:sz="0" w:space="0" w:color="auto"/>
                                    <w:bottom w:val="none" w:sz="0" w:space="0" w:color="auto"/>
                                    <w:right w:val="none" w:sz="0" w:space="0" w:color="auto"/>
                                  </w:divBdr>
                                  <w:divsChild>
                                    <w:div w:id="191975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1153">
                              <w:marLeft w:val="0"/>
                              <w:marRight w:val="0"/>
                              <w:marTop w:val="0"/>
                              <w:marBottom w:val="270"/>
                              <w:divBdr>
                                <w:top w:val="none" w:sz="0" w:space="0" w:color="auto"/>
                                <w:left w:val="none" w:sz="0" w:space="0" w:color="auto"/>
                                <w:bottom w:val="none" w:sz="0" w:space="0" w:color="auto"/>
                                <w:right w:val="none" w:sz="0" w:space="0" w:color="auto"/>
                              </w:divBdr>
                              <w:divsChild>
                                <w:div w:id="287245008">
                                  <w:marLeft w:val="0"/>
                                  <w:marRight w:val="0"/>
                                  <w:marTop w:val="0"/>
                                  <w:marBottom w:val="0"/>
                                  <w:divBdr>
                                    <w:top w:val="none" w:sz="0" w:space="0" w:color="auto"/>
                                    <w:left w:val="none" w:sz="0" w:space="0" w:color="auto"/>
                                    <w:bottom w:val="none" w:sz="0" w:space="0" w:color="auto"/>
                                    <w:right w:val="none" w:sz="0" w:space="0" w:color="auto"/>
                                  </w:divBdr>
                                  <w:divsChild>
                                    <w:div w:id="16080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11057">
                              <w:marLeft w:val="0"/>
                              <w:marRight w:val="0"/>
                              <w:marTop w:val="0"/>
                              <w:marBottom w:val="270"/>
                              <w:divBdr>
                                <w:top w:val="none" w:sz="0" w:space="0" w:color="auto"/>
                                <w:left w:val="none" w:sz="0" w:space="0" w:color="auto"/>
                                <w:bottom w:val="none" w:sz="0" w:space="0" w:color="auto"/>
                                <w:right w:val="none" w:sz="0" w:space="0" w:color="auto"/>
                              </w:divBdr>
                              <w:divsChild>
                                <w:div w:id="226190956">
                                  <w:marLeft w:val="0"/>
                                  <w:marRight w:val="0"/>
                                  <w:marTop w:val="0"/>
                                  <w:marBottom w:val="0"/>
                                  <w:divBdr>
                                    <w:top w:val="none" w:sz="0" w:space="0" w:color="auto"/>
                                    <w:left w:val="none" w:sz="0" w:space="0" w:color="auto"/>
                                    <w:bottom w:val="none" w:sz="0" w:space="0" w:color="auto"/>
                                    <w:right w:val="none" w:sz="0" w:space="0" w:color="auto"/>
                                  </w:divBdr>
                                  <w:divsChild>
                                    <w:div w:id="68020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935614">
                              <w:marLeft w:val="0"/>
                              <w:marRight w:val="0"/>
                              <w:marTop w:val="0"/>
                              <w:marBottom w:val="270"/>
                              <w:divBdr>
                                <w:top w:val="none" w:sz="0" w:space="0" w:color="auto"/>
                                <w:left w:val="none" w:sz="0" w:space="0" w:color="auto"/>
                                <w:bottom w:val="none" w:sz="0" w:space="0" w:color="auto"/>
                                <w:right w:val="none" w:sz="0" w:space="0" w:color="auto"/>
                              </w:divBdr>
                              <w:divsChild>
                                <w:div w:id="1574507333">
                                  <w:marLeft w:val="0"/>
                                  <w:marRight w:val="0"/>
                                  <w:marTop w:val="0"/>
                                  <w:marBottom w:val="0"/>
                                  <w:divBdr>
                                    <w:top w:val="none" w:sz="0" w:space="0" w:color="auto"/>
                                    <w:left w:val="none" w:sz="0" w:space="0" w:color="auto"/>
                                    <w:bottom w:val="none" w:sz="0" w:space="0" w:color="auto"/>
                                    <w:right w:val="none" w:sz="0" w:space="0" w:color="auto"/>
                                  </w:divBdr>
                                  <w:divsChild>
                                    <w:div w:id="15329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200652">
                              <w:marLeft w:val="0"/>
                              <w:marRight w:val="0"/>
                              <w:marTop w:val="0"/>
                              <w:marBottom w:val="270"/>
                              <w:divBdr>
                                <w:top w:val="none" w:sz="0" w:space="0" w:color="auto"/>
                                <w:left w:val="none" w:sz="0" w:space="0" w:color="auto"/>
                                <w:bottom w:val="none" w:sz="0" w:space="0" w:color="auto"/>
                                <w:right w:val="none" w:sz="0" w:space="0" w:color="auto"/>
                              </w:divBdr>
                              <w:divsChild>
                                <w:div w:id="350493052">
                                  <w:marLeft w:val="0"/>
                                  <w:marRight w:val="0"/>
                                  <w:marTop w:val="0"/>
                                  <w:marBottom w:val="0"/>
                                  <w:divBdr>
                                    <w:top w:val="none" w:sz="0" w:space="0" w:color="auto"/>
                                    <w:left w:val="none" w:sz="0" w:space="0" w:color="auto"/>
                                    <w:bottom w:val="none" w:sz="0" w:space="0" w:color="auto"/>
                                    <w:right w:val="none" w:sz="0" w:space="0" w:color="auto"/>
                                  </w:divBdr>
                                  <w:divsChild>
                                    <w:div w:id="190055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750763">
                              <w:marLeft w:val="0"/>
                              <w:marRight w:val="0"/>
                              <w:marTop w:val="0"/>
                              <w:marBottom w:val="270"/>
                              <w:divBdr>
                                <w:top w:val="none" w:sz="0" w:space="0" w:color="auto"/>
                                <w:left w:val="none" w:sz="0" w:space="0" w:color="auto"/>
                                <w:bottom w:val="none" w:sz="0" w:space="0" w:color="auto"/>
                                <w:right w:val="none" w:sz="0" w:space="0" w:color="auto"/>
                              </w:divBdr>
                              <w:divsChild>
                                <w:div w:id="1118571702">
                                  <w:marLeft w:val="0"/>
                                  <w:marRight w:val="0"/>
                                  <w:marTop w:val="0"/>
                                  <w:marBottom w:val="0"/>
                                  <w:divBdr>
                                    <w:top w:val="none" w:sz="0" w:space="0" w:color="auto"/>
                                    <w:left w:val="none" w:sz="0" w:space="0" w:color="auto"/>
                                    <w:bottom w:val="none" w:sz="0" w:space="0" w:color="auto"/>
                                    <w:right w:val="none" w:sz="0" w:space="0" w:color="auto"/>
                                  </w:divBdr>
                                  <w:divsChild>
                                    <w:div w:id="2428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7588">
                              <w:marLeft w:val="0"/>
                              <w:marRight w:val="0"/>
                              <w:marTop w:val="0"/>
                              <w:marBottom w:val="270"/>
                              <w:divBdr>
                                <w:top w:val="none" w:sz="0" w:space="0" w:color="auto"/>
                                <w:left w:val="none" w:sz="0" w:space="0" w:color="auto"/>
                                <w:bottom w:val="none" w:sz="0" w:space="0" w:color="auto"/>
                                <w:right w:val="none" w:sz="0" w:space="0" w:color="auto"/>
                              </w:divBdr>
                              <w:divsChild>
                                <w:div w:id="557522105">
                                  <w:marLeft w:val="0"/>
                                  <w:marRight w:val="0"/>
                                  <w:marTop w:val="0"/>
                                  <w:marBottom w:val="0"/>
                                  <w:divBdr>
                                    <w:top w:val="none" w:sz="0" w:space="0" w:color="auto"/>
                                    <w:left w:val="none" w:sz="0" w:space="0" w:color="auto"/>
                                    <w:bottom w:val="none" w:sz="0" w:space="0" w:color="auto"/>
                                    <w:right w:val="none" w:sz="0" w:space="0" w:color="auto"/>
                                  </w:divBdr>
                                  <w:divsChild>
                                    <w:div w:id="183070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4637591">
      <w:bodyDiv w:val="1"/>
      <w:marLeft w:val="0"/>
      <w:marRight w:val="0"/>
      <w:marTop w:val="0"/>
      <w:marBottom w:val="0"/>
      <w:divBdr>
        <w:top w:val="none" w:sz="0" w:space="0" w:color="auto"/>
        <w:left w:val="none" w:sz="0" w:space="0" w:color="auto"/>
        <w:bottom w:val="none" w:sz="0" w:space="0" w:color="auto"/>
        <w:right w:val="none" w:sz="0" w:space="0" w:color="auto"/>
      </w:divBdr>
      <w:divsChild>
        <w:div w:id="1839273733">
          <w:marLeft w:val="0"/>
          <w:marRight w:val="0"/>
          <w:marTop w:val="0"/>
          <w:marBottom w:val="0"/>
          <w:divBdr>
            <w:top w:val="none" w:sz="0" w:space="0" w:color="auto"/>
            <w:left w:val="none" w:sz="0" w:space="0" w:color="auto"/>
            <w:bottom w:val="none" w:sz="0" w:space="0" w:color="auto"/>
            <w:right w:val="none" w:sz="0" w:space="0" w:color="auto"/>
          </w:divBdr>
        </w:div>
        <w:div w:id="767388744">
          <w:marLeft w:val="0"/>
          <w:marRight w:val="0"/>
          <w:marTop w:val="0"/>
          <w:marBottom w:val="0"/>
          <w:divBdr>
            <w:top w:val="none" w:sz="0" w:space="0" w:color="auto"/>
            <w:left w:val="none" w:sz="0" w:space="0" w:color="auto"/>
            <w:bottom w:val="none" w:sz="0" w:space="0" w:color="auto"/>
            <w:right w:val="none" w:sz="0" w:space="0" w:color="auto"/>
          </w:divBdr>
        </w:div>
        <w:div w:id="537012998">
          <w:marLeft w:val="0"/>
          <w:marRight w:val="0"/>
          <w:marTop w:val="0"/>
          <w:marBottom w:val="0"/>
          <w:divBdr>
            <w:top w:val="none" w:sz="0" w:space="0" w:color="auto"/>
            <w:left w:val="none" w:sz="0" w:space="0" w:color="auto"/>
            <w:bottom w:val="none" w:sz="0" w:space="0" w:color="auto"/>
            <w:right w:val="none" w:sz="0" w:space="0" w:color="auto"/>
          </w:divBdr>
        </w:div>
        <w:div w:id="481505717">
          <w:marLeft w:val="0"/>
          <w:marRight w:val="0"/>
          <w:marTop w:val="0"/>
          <w:marBottom w:val="0"/>
          <w:divBdr>
            <w:top w:val="none" w:sz="0" w:space="0" w:color="auto"/>
            <w:left w:val="none" w:sz="0" w:space="0" w:color="auto"/>
            <w:bottom w:val="none" w:sz="0" w:space="0" w:color="auto"/>
            <w:right w:val="none" w:sz="0" w:space="0" w:color="auto"/>
          </w:divBdr>
        </w:div>
        <w:div w:id="114564076">
          <w:marLeft w:val="0"/>
          <w:marRight w:val="0"/>
          <w:marTop w:val="0"/>
          <w:marBottom w:val="0"/>
          <w:divBdr>
            <w:top w:val="none" w:sz="0" w:space="0" w:color="auto"/>
            <w:left w:val="none" w:sz="0" w:space="0" w:color="auto"/>
            <w:bottom w:val="none" w:sz="0" w:space="0" w:color="auto"/>
            <w:right w:val="none" w:sz="0" w:space="0" w:color="auto"/>
          </w:divBdr>
        </w:div>
      </w:divsChild>
    </w:div>
    <w:div w:id="907181476">
      <w:bodyDiv w:val="1"/>
      <w:marLeft w:val="0"/>
      <w:marRight w:val="0"/>
      <w:marTop w:val="0"/>
      <w:marBottom w:val="0"/>
      <w:divBdr>
        <w:top w:val="none" w:sz="0" w:space="0" w:color="auto"/>
        <w:left w:val="none" w:sz="0" w:space="0" w:color="auto"/>
        <w:bottom w:val="none" w:sz="0" w:space="0" w:color="auto"/>
        <w:right w:val="none" w:sz="0" w:space="0" w:color="auto"/>
      </w:divBdr>
      <w:divsChild>
        <w:div w:id="203858110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63333873">
              <w:marLeft w:val="0"/>
              <w:marRight w:val="0"/>
              <w:marTop w:val="0"/>
              <w:marBottom w:val="270"/>
              <w:divBdr>
                <w:top w:val="none" w:sz="0" w:space="0" w:color="auto"/>
                <w:left w:val="none" w:sz="0" w:space="0" w:color="auto"/>
                <w:bottom w:val="none" w:sz="0" w:space="0" w:color="auto"/>
                <w:right w:val="none" w:sz="0" w:space="0" w:color="auto"/>
              </w:divBdr>
              <w:divsChild>
                <w:div w:id="348067388">
                  <w:marLeft w:val="0"/>
                  <w:marRight w:val="0"/>
                  <w:marTop w:val="0"/>
                  <w:marBottom w:val="270"/>
                  <w:divBdr>
                    <w:top w:val="none" w:sz="0" w:space="0" w:color="auto"/>
                    <w:left w:val="none" w:sz="0" w:space="0" w:color="auto"/>
                    <w:bottom w:val="none" w:sz="0" w:space="0" w:color="auto"/>
                    <w:right w:val="none" w:sz="0" w:space="0" w:color="auto"/>
                  </w:divBdr>
                  <w:divsChild>
                    <w:div w:id="911501750">
                      <w:marLeft w:val="0"/>
                      <w:marRight w:val="0"/>
                      <w:marTop w:val="0"/>
                      <w:marBottom w:val="270"/>
                      <w:divBdr>
                        <w:top w:val="none" w:sz="0" w:space="0" w:color="auto"/>
                        <w:left w:val="none" w:sz="0" w:space="0" w:color="auto"/>
                        <w:bottom w:val="none" w:sz="0" w:space="0" w:color="auto"/>
                        <w:right w:val="none" w:sz="0" w:space="0" w:color="auto"/>
                      </w:divBdr>
                      <w:divsChild>
                        <w:div w:id="2022658292">
                          <w:marLeft w:val="0"/>
                          <w:marRight w:val="0"/>
                          <w:marTop w:val="0"/>
                          <w:marBottom w:val="270"/>
                          <w:divBdr>
                            <w:top w:val="none" w:sz="0" w:space="0" w:color="auto"/>
                            <w:left w:val="none" w:sz="0" w:space="0" w:color="auto"/>
                            <w:bottom w:val="none" w:sz="0" w:space="0" w:color="auto"/>
                            <w:right w:val="none" w:sz="0" w:space="0" w:color="auto"/>
                          </w:divBdr>
                          <w:divsChild>
                            <w:div w:id="47071506">
                              <w:marLeft w:val="0"/>
                              <w:marRight w:val="0"/>
                              <w:marTop w:val="0"/>
                              <w:marBottom w:val="0"/>
                              <w:divBdr>
                                <w:top w:val="none" w:sz="0" w:space="0" w:color="auto"/>
                                <w:left w:val="none" w:sz="0" w:space="0" w:color="auto"/>
                                <w:bottom w:val="none" w:sz="0" w:space="0" w:color="auto"/>
                                <w:right w:val="none" w:sz="0" w:space="0" w:color="auto"/>
                              </w:divBdr>
                              <w:divsChild>
                                <w:div w:id="29787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348587">
                          <w:marLeft w:val="0"/>
                          <w:marRight w:val="0"/>
                          <w:marTop w:val="0"/>
                          <w:marBottom w:val="270"/>
                          <w:divBdr>
                            <w:top w:val="none" w:sz="0" w:space="0" w:color="auto"/>
                            <w:left w:val="none" w:sz="0" w:space="0" w:color="auto"/>
                            <w:bottom w:val="none" w:sz="0" w:space="0" w:color="auto"/>
                            <w:right w:val="none" w:sz="0" w:space="0" w:color="auto"/>
                          </w:divBdr>
                          <w:divsChild>
                            <w:div w:id="200868510">
                              <w:marLeft w:val="0"/>
                              <w:marRight w:val="0"/>
                              <w:marTop w:val="0"/>
                              <w:marBottom w:val="0"/>
                              <w:divBdr>
                                <w:top w:val="none" w:sz="0" w:space="0" w:color="auto"/>
                                <w:left w:val="none" w:sz="0" w:space="0" w:color="auto"/>
                                <w:bottom w:val="none" w:sz="0" w:space="0" w:color="auto"/>
                                <w:right w:val="none" w:sz="0" w:space="0" w:color="auto"/>
                              </w:divBdr>
                              <w:divsChild>
                                <w:div w:id="133025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418">
                          <w:marLeft w:val="0"/>
                          <w:marRight w:val="0"/>
                          <w:marTop w:val="0"/>
                          <w:marBottom w:val="270"/>
                          <w:divBdr>
                            <w:top w:val="none" w:sz="0" w:space="0" w:color="auto"/>
                            <w:left w:val="none" w:sz="0" w:space="0" w:color="auto"/>
                            <w:bottom w:val="none" w:sz="0" w:space="0" w:color="auto"/>
                            <w:right w:val="none" w:sz="0" w:space="0" w:color="auto"/>
                          </w:divBdr>
                          <w:divsChild>
                            <w:div w:id="1807502787">
                              <w:marLeft w:val="0"/>
                              <w:marRight w:val="0"/>
                              <w:marTop w:val="0"/>
                              <w:marBottom w:val="0"/>
                              <w:divBdr>
                                <w:top w:val="none" w:sz="0" w:space="0" w:color="auto"/>
                                <w:left w:val="none" w:sz="0" w:space="0" w:color="auto"/>
                                <w:bottom w:val="none" w:sz="0" w:space="0" w:color="auto"/>
                                <w:right w:val="none" w:sz="0" w:space="0" w:color="auto"/>
                              </w:divBdr>
                              <w:divsChild>
                                <w:div w:id="19666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513937">
                          <w:marLeft w:val="0"/>
                          <w:marRight w:val="0"/>
                          <w:marTop w:val="0"/>
                          <w:marBottom w:val="270"/>
                          <w:divBdr>
                            <w:top w:val="none" w:sz="0" w:space="0" w:color="auto"/>
                            <w:left w:val="none" w:sz="0" w:space="0" w:color="auto"/>
                            <w:bottom w:val="none" w:sz="0" w:space="0" w:color="auto"/>
                            <w:right w:val="none" w:sz="0" w:space="0" w:color="auto"/>
                          </w:divBdr>
                          <w:divsChild>
                            <w:div w:id="57016329">
                              <w:marLeft w:val="0"/>
                              <w:marRight w:val="0"/>
                              <w:marTop w:val="0"/>
                              <w:marBottom w:val="0"/>
                              <w:divBdr>
                                <w:top w:val="none" w:sz="0" w:space="0" w:color="auto"/>
                                <w:left w:val="none" w:sz="0" w:space="0" w:color="auto"/>
                                <w:bottom w:val="none" w:sz="0" w:space="0" w:color="auto"/>
                                <w:right w:val="none" w:sz="0" w:space="0" w:color="auto"/>
                              </w:divBdr>
                              <w:divsChild>
                                <w:div w:id="172787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83136">
                          <w:marLeft w:val="0"/>
                          <w:marRight w:val="0"/>
                          <w:marTop w:val="0"/>
                          <w:marBottom w:val="270"/>
                          <w:divBdr>
                            <w:top w:val="none" w:sz="0" w:space="0" w:color="auto"/>
                            <w:left w:val="none" w:sz="0" w:space="0" w:color="auto"/>
                            <w:bottom w:val="none" w:sz="0" w:space="0" w:color="auto"/>
                            <w:right w:val="none" w:sz="0" w:space="0" w:color="auto"/>
                          </w:divBdr>
                          <w:divsChild>
                            <w:div w:id="1817140952">
                              <w:marLeft w:val="0"/>
                              <w:marRight w:val="0"/>
                              <w:marTop w:val="0"/>
                              <w:marBottom w:val="0"/>
                              <w:divBdr>
                                <w:top w:val="none" w:sz="0" w:space="0" w:color="auto"/>
                                <w:left w:val="none" w:sz="0" w:space="0" w:color="auto"/>
                                <w:bottom w:val="none" w:sz="0" w:space="0" w:color="auto"/>
                                <w:right w:val="none" w:sz="0" w:space="0" w:color="auto"/>
                              </w:divBdr>
                              <w:divsChild>
                                <w:div w:id="15684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420130">
      <w:bodyDiv w:val="1"/>
      <w:marLeft w:val="0"/>
      <w:marRight w:val="0"/>
      <w:marTop w:val="0"/>
      <w:marBottom w:val="0"/>
      <w:divBdr>
        <w:top w:val="none" w:sz="0" w:space="0" w:color="auto"/>
        <w:left w:val="none" w:sz="0" w:space="0" w:color="auto"/>
        <w:bottom w:val="none" w:sz="0" w:space="0" w:color="auto"/>
        <w:right w:val="none" w:sz="0" w:space="0" w:color="auto"/>
      </w:divBdr>
      <w:divsChild>
        <w:div w:id="73396458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24768114">
              <w:marLeft w:val="0"/>
              <w:marRight w:val="0"/>
              <w:marTop w:val="0"/>
              <w:marBottom w:val="270"/>
              <w:divBdr>
                <w:top w:val="none" w:sz="0" w:space="0" w:color="auto"/>
                <w:left w:val="none" w:sz="0" w:space="0" w:color="auto"/>
                <w:bottom w:val="none" w:sz="0" w:space="0" w:color="auto"/>
                <w:right w:val="none" w:sz="0" w:space="0" w:color="auto"/>
              </w:divBdr>
              <w:divsChild>
                <w:div w:id="323093561">
                  <w:marLeft w:val="0"/>
                  <w:marRight w:val="0"/>
                  <w:marTop w:val="0"/>
                  <w:marBottom w:val="270"/>
                  <w:divBdr>
                    <w:top w:val="none" w:sz="0" w:space="0" w:color="auto"/>
                    <w:left w:val="none" w:sz="0" w:space="0" w:color="auto"/>
                    <w:bottom w:val="none" w:sz="0" w:space="0" w:color="auto"/>
                    <w:right w:val="none" w:sz="0" w:space="0" w:color="auto"/>
                  </w:divBdr>
                  <w:divsChild>
                    <w:div w:id="339236224">
                      <w:marLeft w:val="0"/>
                      <w:marRight w:val="0"/>
                      <w:marTop w:val="0"/>
                      <w:marBottom w:val="270"/>
                      <w:divBdr>
                        <w:top w:val="none" w:sz="0" w:space="0" w:color="auto"/>
                        <w:left w:val="none" w:sz="0" w:space="0" w:color="auto"/>
                        <w:bottom w:val="none" w:sz="0" w:space="0" w:color="auto"/>
                        <w:right w:val="none" w:sz="0" w:space="0" w:color="auto"/>
                      </w:divBdr>
                      <w:divsChild>
                        <w:div w:id="1160073035">
                          <w:marLeft w:val="0"/>
                          <w:marRight w:val="0"/>
                          <w:marTop w:val="0"/>
                          <w:marBottom w:val="0"/>
                          <w:divBdr>
                            <w:top w:val="none" w:sz="0" w:space="0" w:color="auto"/>
                            <w:left w:val="none" w:sz="0" w:space="0" w:color="auto"/>
                            <w:bottom w:val="none" w:sz="0" w:space="0" w:color="auto"/>
                            <w:right w:val="none" w:sz="0" w:space="0" w:color="auto"/>
                          </w:divBdr>
                          <w:divsChild>
                            <w:div w:id="18329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3758">
                      <w:marLeft w:val="0"/>
                      <w:marRight w:val="0"/>
                      <w:marTop w:val="0"/>
                      <w:marBottom w:val="270"/>
                      <w:divBdr>
                        <w:top w:val="none" w:sz="0" w:space="0" w:color="auto"/>
                        <w:left w:val="none" w:sz="0" w:space="0" w:color="auto"/>
                        <w:bottom w:val="none" w:sz="0" w:space="0" w:color="auto"/>
                        <w:right w:val="none" w:sz="0" w:space="0" w:color="auto"/>
                      </w:divBdr>
                      <w:divsChild>
                        <w:div w:id="953442571">
                          <w:marLeft w:val="0"/>
                          <w:marRight w:val="0"/>
                          <w:marTop w:val="0"/>
                          <w:marBottom w:val="0"/>
                          <w:divBdr>
                            <w:top w:val="none" w:sz="0" w:space="0" w:color="auto"/>
                            <w:left w:val="none" w:sz="0" w:space="0" w:color="auto"/>
                            <w:bottom w:val="none" w:sz="0" w:space="0" w:color="auto"/>
                            <w:right w:val="none" w:sz="0" w:space="0" w:color="auto"/>
                          </w:divBdr>
                          <w:divsChild>
                            <w:div w:id="71381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130540">
                      <w:marLeft w:val="0"/>
                      <w:marRight w:val="0"/>
                      <w:marTop w:val="0"/>
                      <w:marBottom w:val="270"/>
                      <w:divBdr>
                        <w:top w:val="none" w:sz="0" w:space="0" w:color="auto"/>
                        <w:left w:val="none" w:sz="0" w:space="0" w:color="auto"/>
                        <w:bottom w:val="none" w:sz="0" w:space="0" w:color="auto"/>
                        <w:right w:val="none" w:sz="0" w:space="0" w:color="auto"/>
                      </w:divBdr>
                      <w:divsChild>
                        <w:div w:id="995720483">
                          <w:marLeft w:val="0"/>
                          <w:marRight w:val="0"/>
                          <w:marTop w:val="0"/>
                          <w:marBottom w:val="0"/>
                          <w:divBdr>
                            <w:top w:val="none" w:sz="0" w:space="0" w:color="auto"/>
                            <w:left w:val="none" w:sz="0" w:space="0" w:color="auto"/>
                            <w:bottom w:val="none" w:sz="0" w:space="0" w:color="auto"/>
                            <w:right w:val="none" w:sz="0" w:space="0" w:color="auto"/>
                          </w:divBdr>
                          <w:divsChild>
                            <w:div w:id="2097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47352">
                      <w:marLeft w:val="0"/>
                      <w:marRight w:val="0"/>
                      <w:marTop w:val="0"/>
                      <w:marBottom w:val="270"/>
                      <w:divBdr>
                        <w:top w:val="none" w:sz="0" w:space="0" w:color="auto"/>
                        <w:left w:val="none" w:sz="0" w:space="0" w:color="auto"/>
                        <w:bottom w:val="none" w:sz="0" w:space="0" w:color="auto"/>
                        <w:right w:val="none" w:sz="0" w:space="0" w:color="auto"/>
                      </w:divBdr>
                      <w:divsChild>
                        <w:div w:id="1117216188">
                          <w:marLeft w:val="0"/>
                          <w:marRight w:val="0"/>
                          <w:marTop w:val="0"/>
                          <w:marBottom w:val="0"/>
                          <w:divBdr>
                            <w:top w:val="none" w:sz="0" w:space="0" w:color="auto"/>
                            <w:left w:val="none" w:sz="0" w:space="0" w:color="auto"/>
                            <w:bottom w:val="none" w:sz="0" w:space="0" w:color="auto"/>
                            <w:right w:val="none" w:sz="0" w:space="0" w:color="auto"/>
                          </w:divBdr>
                          <w:divsChild>
                            <w:div w:id="155885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2881">
                      <w:marLeft w:val="0"/>
                      <w:marRight w:val="0"/>
                      <w:marTop w:val="0"/>
                      <w:marBottom w:val="270"/>
                      <w:divBdr>
                        <w:top w:val="none" w:sz="0" w:space="0" w:color="auto"/>
                        <w:left w:val="none" w:sz="0" w:space="0" w:color="auto"/>
                        <w:bottom w:val="none" w:sz="0" w:space="0" w:color="auto"/>
                        <w:right w:val="none" w:sz="0" w:space="0" w:color="auto"/>
                      </w:divBdr>
                      <w:divsChild>
                        <w:div w:id="1140342531">
                          <w:marLeft w:val="0"/>
                          <w:marRight w:val="0"/>
                          <w:marTop w:val="0"/>
                          <w:marBottom w:val="0"/>
                          <w:divBdr>
                            <w:top w:val="none" w:sz="0" w:space="0" w:color="auto"/>
                            <w:left w:val="none" w:sz="0" w:space="0" w:color="auto"/>
                            <w:bottom w:val="none" w:sz="0" w:space="0" w:color="auto"/>
                            <w:right w:val="none" w:sz="0" w:space="0" w:color="auto"/>
                          </w:divBdr>
                          <w:divsChild>
                            <w:div w:id="19635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6048">
                      <w:marLeft w:val="0"/>
                      <w:marRight w:val="0"/>
                      <w:marTop w:val="0"/>
                      <w:marBottom w:val="270"/>
                      <w:divBdr>
                        <w:top w:val="none" w:sz="0" w:space="0" w:color="auto"/>
                        <w:left w:val="none" w:sz="0" w:space="0" w:color="auto"/>
                        <w:bottom w:val="none" w:sz="0" w:space="0" w:color="auto"/>
                        <w:right w:val="none" w:sz="0" w:space="0" w:color="auto"/>
                      </w:divBdr>
                      <w:divsChild>
                        <w:div w:id="1872836841">
                          <w:marLeft w:val="0"/>
                          <w:marRight w:val="0"/>
                          <w:marTop w:val="0"/>
                          <w:marBottom w:val="0"/>
                          <w:divBdr>
                            <w:top w:val="none" w:sz="0" w:space="0" w:color="auto"/>
                            <w:left w:val="none" w:sz="0" w:space="0" w:color="auto"/>
                            <w:bottom w:val="none" w:sz="0" w:space="0" w:color="auto"/>
                            <w:right w:val="none" w:sz="0" w:space="0" w:color="auto"/>
                          </w:divBdr>
                          <w:divsChild>
                            <w:div w:id="4352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1855">
                      <w:marLeft w:val="0"/>
                      <w:marRight w:val="0"/>
                      <w:marTop w:val="0"/>
                      <w:marBottom w:val="270"/>
                      <w:divBdr>
                        <w:top w:val="none" w:sz="0" w:space="0" w:color="auto"/>
                        <w:left w:val="none" w:sz="0" w:space="0" w:color="auto"/>
                        <w:bottom w:val="none" w:sz="0" w:space="0" w:color="auto"/>
                        <w:right w:val="none" w:sz="0" w:space="0" w:color="auto"/>
                      </w:divBdr>
                      <w:divsChild>
                        <w:div w:id="1165315123">
                          <w:marLeft w:val="0"/>
                          <w:marRight w:val="0"/>
                          <w:marTop w:val="0"/>
                          <w:marBottom w:val="0"/>
                          <w:divBdr>
                            <w:top w:val="none" w:sz="0" w:space="0" w:color="auto"/>
                            <w:left w:val="none" w:sz="0" w:space="0" w:color="auto"/>
                            <w:bottom w:val="none" w:sz="0" w:space="0" w:color="auto"/>
                            <w:right w:val="none" w:sz="0" w:space="0" w:color="auto"/>
                          </w:divBdr>
                          <w:divsChild>
                            <w:div w:id="82262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374554">
                      <w:marLeft w:val="0"/>
                      <w:marRight w:val="0"/>
                      <w:marTop w:val="0"/>
                      <w:marBottom w:val="270"/>
                      <w:divBdr>
                        <w:top w:val="none" w:sz="0" w:space="0" w:color="auto"/>
                        <w:left w:val="none" w:sz="0" w:space="0" w:color="auto"/>
                        <w:bottom w:val="none" w:sz="0" w:space="0" w:color="auto"/>
                        <w:right w:val="none" w:sz="0" w:space="0" w:color="auto"/>
                      </w:divBdr>
                      <w:divsChild>
                        <w:div w:id="1874270684">
                          <w:marLeft w:val="0"/>
                          <w:marRight w:val="0"/>
                          <w:marTop w:val="0"/>
                          <w:marBottom w:val="0"/>
                          <w:divBdr>
                            <w:top w:val="none" w:sz="0" w:space="0" w:color="auto"/>
                            <w:left w:val="none" w:sz="0" w:space="0" w:color="auto"/>
                            <w:bottom w:val="none" w:sz="0" w:space="0" w:color="auto"/>
                            <w:right w:val="none" w:sz="0" w:space="0" w:color="auto"/>
                          </w:divBdr>
                          <w:divsChild>
                            <w:div w:id="107539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55687">
                      <w:marLeft w:val="0"/>
                      <w:marRight w:val="0"/>
                      <w:marTop w:val="0"/>
                      <w:marBottom w:val="0"/>
                      <w:divBdr>
                        <w:top w:val="none" w:sz="0" w:space="0" w:color="auto"/>
                        <w:left w:val="none" w:sz="0" w:space="0" w:color="auto"/>
                        <w:bottom w:val="none" w:sz="0" w:space="0" w:color="auto"/>
                        <w:right w:val="none" w:sz="0" w:space="0" w:color="auto"/>
                      </w:divBdr>
                      <w:divsChild>
                        <w:div w:id="2086218225">
                          <w:marLeft w:val="0"/>
                          <w:marRight w:val="0"/>
                          <w:marTop w:val="0"/>
                          <w:marBottom w:val="0"/>
                          <w:divBdr>
                            <w:top w:val="none" w:sz="0" w:space="0" w:color="auto"/>
                            <w:left w:val="none" w:sz="0" w:space="0" w:color="auto"/>
                            <w:bottom w:val="none" w:sz="0" w:space="0" w:color="auto"/>
                            <w:right w:val="none" w:sz="0" w:space="0" w:color="auto"/>
                          </w:divBdr>
                        </w:div>
                      </w:divsChild>
                    </w:div>
                    <w:div w:id="362904873">
                      <w:marLeft w:val="0"/>
                      <w:marRight w:val="0"/>
                      <w:marTop w:val="0"/>
                      <w:marBottom w:val="270"/>
                      <w:divBdr>
                        <w:top w:val="none" w:sz="0" w:space="0" w:color="auto"/>
                        <w:left w:val="none" w:sz="0" w:space="0" w:color="auto"/>
                        <w:bottom w:val="none" w:sz="0" w:space="0" w:color="auto"/>
                        <w:right w:val="none" w:sz="0" w:space="0" w:color="auto"/>
                      </w:divBdr>
                      <w:divsChild>
                        <w:div w:id="1087922143">
                          <w:marLeft w:val="0"/>
                          <w:marRight w:val="0"/>
                          <w:marTop w:val="0"/>
                          <w:marBottom w:val="0"/>
                          <w:divBdr>
                            <w:top w:val="none" w:sz="0" w:space="0" w:color="auto"/>
                            <w:left w:val="none" w:sz="0" w:space="0" w:color="auto"/>
                            <w:bottom w:val="none" w:sz="0" w:space="0" w:color="auto"/>
                            <w:right w:val="none" w:sz="0" w:space="0" w:color="auto"/>
                          </w:divBdr>
                          <w:divsChild>
                            <w:div w:id="87654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19964">
                      <w:marLeft w:val="0"/>
                      <w:marRight w:val="0"/>
                      <w:marTop w:val="0"/>
                      <w:marBottom w:val="270"/>
                      <w:divBdr>
                        <w:top w:val="none" w:sz="0" w:space="0" w:color="auto"/>
                        <w:left w:val="none" w:sz="0" w:space="0" w:color="auto"/>
                        <w:bottom w:val="none" w:sz="0" w:space="0" w:color="auto"/>
                        <w:right w:val="none" w:sz="0" w:space="0" w:color="auto"/>
                      </w:divBdr>
                      <w:divsChild>
                        <w:div w:id="148250383">
                          <w:marLeft w:val="0"/>
                          <w:marRight w:val="0"/>
                          <w:marTop w:val="0"/>
                          <w:marBottom w:val="0"/>
                          <w:divBdr>
                            <w:top w:val="none" w:sz="0" w:space="0" w:color="auto"/>
                            <w:left w:val="none" w:sz="0" w:space="0" w:color="auto"/>
                            <w:bottom w:val="none" w:sz="0" w:space="0" w:color="auto"/>
                            <w:right w:val="none" w:sz="0" w:space="0" w:color="auto"/>
                          </w:divBdr>
                          <w:divsChild>
                            <w:div w:id="9239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4231">
                      <w:marLeft w:val="0"/>
                      <w:marRight w:val="0"/>
                      <w:marTop w:val="0"/>
                      <w:marBottom w:val="270"/>
                      <w:divBdr>
                        <w:top w:val="none" w:sz="0" w:space="0" w:color="auto"/>
                        <w:left w:val="none" w:sz="0" w:space="0" w:color="auto"/>
                        <w:bottom w:val="none" w:sz="0" w:space="0" w:color="auto"/>
                        <w:right w:val="none" w:sz="0" w:space="0" w:color="auto"/>
                      </w:divBdr>
                      <w:divsChild>
                        <w:div w:id="465781465">
                          <w:marLeft w:val="0"/>
                          <w:marRight w:val="0"/>
                          <w:marTop w:val="0"/>
                          <w:marBottom w:val="0"/>
                          <w:divBdr>
                            <w:top w:val="none" w:sz="0" w:space="0" w:color="auto"/>
                            <w:left w:val="none" w:sz="0" w:space="0" w:color="auto"/>
                            <w:bottom w:val="none" w:sz="0" w:space="0" w:color="auto"/>
                            <w:right w:val="none" w:sz="0" w:space="0" w:color="auto"/>
                          </w:divBdr>
                          <w:divsChild>
                            <w:div w:id="182416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92416">
                      <w:marLeft w:val="0"/>
                      <w:marRight w:val="0"/>
                      <w:marTop w:val="0"/>
                      <w:marBottom w:val="270"/>
                      <w:divBdr>
                        <w:top w:val="none" w:sz="0" w:space="0" w:color="auto"/>
                        <w:left w:val="none" w:sz="0" w:space="0" w:color="auto"/>
                        <w:bottom w:val="none" w:sz="0" w:space="0" w:color="auto"/>
                        <w:right w:val="none" w:sz="0" w:space="0" w:color="auto"/>
                      </w:divBdr>
                      <w:divsChild>
                        <w:div w:id="94636576">
                          <w:marLeft w:val="0"/>
                          <w:marRight w:val="0"/>
                          <w:marTop w:val="0"/>
                          <w:marBottom w:val="0"/>
                          <w:divBdr>
                            <w:top w:val="none" w:sz="0" w:space="0" w:color="auto"/>
                            <w:left w:val="none" w:sz="0" w:space="0" w:color="auto"/>
                            <w:bottom w:val="none" w:sz="0" w:space="0" w:color="auto"/>
                            <w:right w:val="none" w:sz="0" w:space="0" w:color="auto"/>
                          </w:divBdr>
                          <w:divsChild>
                            <w:div w:id="69666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151626">
      <w:bodyDiv w:val="1"/>
      <w:marLeft w:val="0"/>
      <w:marRight w:val="0"/>
      <w:marTop w:val="0"/>
      <w:marBottom w:val="0"/>
      <w:divBdr>
        <w:top w:val="none" w:sz="0" w:space="0" w:color="auto"/>
        <w:left w:val="none" w:sz="0" w:space="0" w:color="auto"/>
        <w:bottom w:val="none" w:sz="0" w:space="0" w:color="auto"/>
        <w:right w:val="none" w:sz="0" w:space="0" w:color="auto"/>
      </w:divBdr>
      <w:divsChild>
        <w:div w:id="101472572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013335019">
              <w:marLeft w:val="0"/>
              <w:marRight w:val="0"/>
              <w:marTop w:val="0"/>
              <w:marBottom w:val="270"/>
              <w:divBdr>
                <w:top w:val="none" w:sz="0" w:space="0" w:color="auto"/>
                <w:left w:val="none" w:sz="0" w:space="0" w:color="auto"/>
                <w:bottom w:val="none" w:sz="0" w:space="0" w:color="auto"/>
                <w:right w:val="none" w:sz="0" w:space="0" w:color="auto"/>
              </w:divBdr>
              <w:divsChild>
                <w:div w:id="1174221422">
                  <w:marLeft w:val="0"/>
                  <w:marRight w:val="0"/>
                  <w:marTop w:val="0"/>
                  <w:marBottom w:val="270"/>
                  <w:divBdr>
                    <w:top w:val="none" w:sz="0" w:space="0" w:color="auto"/>
                    <w:left w:val="none" w:sz="0" w:space="0" w:color="auto"/>
                    <w:bottom w:val="none" w:sz="0" w:space="0" w:color="auto"/>
                    <w:right w:val="none" w:sz="0" w:space="0" w:color="auto"/>
                  </w:divBdr>
                  <w:divsChild>
                    <w:div w:id="1499035454">
                      <w:marLeft w:val="0"/>
                      <w:marRight w:val="0"/>
                      <w:marTop w:val="0"/>
                      <w:marBottom w:val="270"/>
                      <w:divBdr>
                        <w:top w:val="none" w:sz="0" w:space="0" w:color="auto"/>
                        <w:left w:val="none" w:sz="0" w:space="0" w:color="auto"/>
                        <w:bottom w:val="none" w:sz="0" w:space="0" w:color="auto"/>
                        <w:right w:val="none" w:sz="0" w:space="0" w:color="auto"/>
                      </w:divBdr>
                      <w:divsChild>
                        <w:div w:id="652953100">
                          <w:marLeft w:val="0"/>
                          <w:marRight w:val="0"/>
                          <w:marTop w:val="0"/>
                          <w:marBottom w:val="0"/>
                          <w:divBdr>
                            <w:top w:val="none" w:sz="0" w:space="0" w:color="auto"/>
                            <w:left w:val="none" w:sz="0" w:space="0" w:color="auto"/>
                            <w:bottom w:val="none" w:sz="0" w:space="0" w:color="auto"/>
                            <w:right w:val="none" w:sz="0" w:space="0" w:color="auto"/>
                          </w:divBdr>
                          <w:divsChild>
                            <w:div w:id="197501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042724">
                      <w:marLeft w:val="0"/>
                      <w:marRight w:val="0"/>
                      <w:marTop w:val="0"/>
                      <w:marBottom w:val="270"/>
                      <w:divBdr>
                        <w:top w:val="none" w:sz="0" w:space="0" w:color="auto"/>
                        <w:left w:val="none" w:sz="0" w:space="0" w:color="auto"/>
                        <w:bottom w:val="none" w:sz="0" w:space="0" w:color="auto"/>
                        <w:right w:val="none" w:sz="0" w:space="0" w:color="auto"/>
                      </w:divBdr>
                      <w:divsChild>
                        <w:div w:id="585189014">
                          <w:marLeft w:val="0"/>
                          <w:marRight w:val="0"/>
                          <w:marTop w:val="0"/>
                          <w:marBottom w:val="0"/>
                          <w:divBdr>
                            <w:top w:val="none" w:sz="0" w:space="0" w:color="auto"/>
                            <w:left w:val="none" w:sz="0" w:space="0" w:color="auto"/>
                            <w:bottom w:val="none" w:sz="0" w:space="0" w:color="auto"/>
                            <w:right w:val="none" w:sz="0" w:space="0" w:color="auto"/>
                          </w:divBdr>
                          <w:divsChild>
                            <w:div w:id="77902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342963">
                      <w:marLeft w:val="0"/>
                      <w:marRight w:val="0"/>
                      <w:marTop w:val="0"/>
                      <w:marBottom w:val="270"/>
                      <w:divBdr>
                        <w:top w:val="none" w:sz="0" w:space="0" w:color="auto"/>
                        <w:left w:val="none" w:sz="0" w:space="0" w:color="auto"/>
                        <w:bottom w:val="none" w:sz="0" w:space="0" w:color="auto"/>
                        <w:right w:val="none" w:sz="0" w:space="0" w:color="auto"/>
                      </w:divBdr>
                      <w:divsChild>
                        <w:div w:id="129828294">
                          <w:marLeft w:val="0"/>
                          <w:marRight w:val="0"/>
                          <w:marTop w:val="0"/>
                          <w:marBottom w:val="0"/>
                          <w:divBdr>
                            <w:top w:val="none" w:sz="0" w:space="0" w:color="auto"/>
                            <w:left w:val="none" w:sz="0" w:space="0" w:color="auto"/>
                            <w:bottom w:val="none" w:sz="0" w:space="0" w:color="auto"/>
                            <w:right w:val="none" w:sz="0" w:space="0" w:color="auto"/>
                          </w:divBdr>
                          <w:divsChild>
                            <w:div w:id="1228951841">
                              <w:marLeft w:val="0"/>
                              <w:marRight w:val="0"/>
                              <w:marTop w:val="0"/>
                              <w:marBottom w:val="0"/>
                              <w:divBdr>
                                <w:top w:val="none" w:sz="0" w:space="0" w:color="auto"/>
                                <w:left w:val="none" w:sz="0" w:space="0" w:color="auto"/>
                                <w:bottom w:val="none" w:sz="0" w:space="0" w:color="auto"/>
                                <w:right w:val="none" w:sz="0" w:space="0" w:color="auto"/>
                              </w:divBdr>
                            </w:div>
                          </w:divsChild>
                        </w:div>
                        <w:div w:id="150490352">
                          <w:marLeft w:val="0"/>
                          <w:marRight w:val="0"/>
                          <w:marTop w:val="0"/>
                          <w:marBottom w:val="270"/>
                          <w:divBdr>
                            <w:top w:val="none" w:sz="0" w:space="0" w:color="auto"/>
                            <w:left w:val="none" w:sz="0" w:space="0" w:color="auto"/>
                            <w:bottom w:val="none" w:sz="0" w:space="0" w:color="auto"/>
                            <w:right w:val="none" w:sz="0" w:space="0" w:color="auto"/>
                          </w:divBdr>
                          <w:divsChild>
                            <w:div w:id="659043675">
                              <w:marLeft w:val="0"/>
                              <w:marRight w:val="0"/>
                              <w:marTop w:val="0"/>
                              <w:marBottom w:val="0"/>
                              <w:divBdr>
                                <w:top w:val="none" w:sz="0" w:space="0" w:color="auto"/>
                                <w:left w:val="none" w:sz="0" w:space="0" w:color="auto"/>
                                <w:bottom w:val="none" w:sz="0" w:space="0" w:color="auto"/>
                                <w:right w:val="none" w:sz="0" w:space="0" w:color="auto"/>
                              </w:divBdr>
                              <w:divsChild>
                                <w:div w:id="21543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2386">
                          <w:marLeft w:val="0"/>
                          <w:marRight w:val="0"/>
                          <w:marTop w:val="0"/>
                          <w:marBottom w:val="270"/>
                          <w:divBdr>
                            <w:top w:val="none" w:sz="0" w:space="0" w:color="auto"/>
                            <w:left w:val="none" w:sz="0" w:space="0" w:color="auto"/>
                            <w:bottom w:val="none" w:sz="0" w:space="0" w:color="auto"/>
                            <w:right w:val="none" w:sz="0" w:space="0" w:color="auto"/>
                          </w:divBdr>
                          <w:divsChild>
                            <w:div w:id="1446384910">
                              <w:marLeft w:val="0"/>
                              <w:marRight w:val="0"/>
                              <w:marTop w:val="0"/>
                              <w:marBottom w:val="0"/>
                              <w:divBdr>
                                <w:top w:val="none" w:sz="0" w:space="0" w:color="auto"/>
                                <w:left w:val="none" w:sz="0" w:space="0" w:color="auto"/>
                                <w:bottom w:val="none" w:sz="0" w:space="0" w:color="auto"/>
                                <w:right w:val="none" w:sz="0" w:space="0" w:color="auto"/>
                              </w:divBdr>
                              <w:divsChild>
                                <w:div w:id="62793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28492">
                          <w:marLeft w:val="0"/>
                          <w:marRight w:val="0"/>
                          <w:marTop w:val="0"/>
                          <w:marBottom w:val="270"/>
                          <w:divBdr>
                            <w:top w:val="none" w:sz="0" w:space="0" w:color="auto"/>
                            <w:left w:val="none" w:sz="0" w:space="0" w:color="auto"/>
                            <w:bottom w:val="none" w:sz="0" w:space="0" w:color="auto"/>
                            <w:right w:val="none" w:sz="0" w:space="0" w:color="auto"/>
                          </w:divBdr>
                          <w:divsChild>
                            <w:div w:id="276956345">
                              <w:marLeft w:val="0"/>
                              <w:marRight w:val="0"/>
                              <w:marTop w:val="0"/>
                              <w:marBottom w:val="0"/>
                              <w:divBdr>
                                <w:top w:val="none" w:sz="0" w:space="0" w:color="auto"/>
                                <w:left w:val="none" w:sz="0" w:space="0" w:color="auto"/>
                                <w:bottom w:val="none" w:sz="0" w:space="0" w:color="auto"/>
                                <w:right w:val="none" w:sz="0" w:space="0" w:color="auto"/>
                              </w:divBdr>
                              <w:divsChild>
                                <w:div w:id="212221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694224">
      <w:bodyDiv w:val="1"/>
      <w:marLeft w:val="0"/>
      <w:marRight w:val="0"/>
      <w:marTop w:val="0"/>
      <w:marBottom w:val="0"/>
      <w:divBdr>
        <w:top w:val="none" w:sz="0" w:space="0" w:color="auto"/>
        <w:left w:val="none" w:sz="0" w:space="0" w:color="auto"/>
        <w:bottom w:val="none" w:sz="0" w:space="0" w:color="auto"/>
        <w:right w:val="none" w:sz="0" w:space="0" w:color="auto"/>
      </w:divBdr>
      <w:divsChild>
        <w:div w:id="79444905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579024164">
              <w:marLeft w:val="0"/>
              <w:marRight w:val="0"/>
              <w:marTop w:val="0"/>
              <w:marBottom w:val="270"/>
              <w:divBdr>
                <w:top w:val="none" w:sz="0" w:space="0" w:color="auto"/>
                <w:left w:val="none" w:sz="0" w:space="0" w:color="auto"/>
                <w:bottom w:val="none" w:sz="0" w:space="0" w:color="auto"/>
                <w:right w:val="none" w:sz="0" w:space="0" w:color="auto"/>
              </w:divBdr>
              <w:divsChild>
                <w:div w:id="205995820">
                  <w:marLeft w:val="0"/>
                  <w:marRight w:val="0"/>
                  <w:marTop w:val="0"/>
                  <w:marBottom w:val="270"/>
                  <w:divBdr>
                    <w:top w:val="none" w:sz="0" w:space="0" w:color="auto"/>
                    <w:left w:val="none" w:sz="0" w:space="0" w:color="auto"/>
                    <w:bottom w:val="none" w:sz="0" w:space="0" w:color="auto"/>
                    <w:right w:val="none" w:sz="0" w:space="0" w:color="auto"/>
                  </w:divBdr>
                  <w:divsChild>
                    <w:div w:id="2067759050">
                      <w:marLeft w:val="0"/>
                      <w:marRight w:val="0"/>
                      <w:marTop w:val="0"/>
                      <w:marBottom w:val="270"/>
                      <w:divBdr>
                        <w:top w:val="none" w:sz="0" w:space="0" w:color="auto"/>
                        <w:left w:val="none" w:sz="0" w:space="0" w:color="auto"/>
                        <w:bottom w:val="none" w:sz="0" w:space="0" w:color="auto"/>
                        <w:right w:val="none" w:sz="0" w:space="0" w:color="auto"/>
                      </w:divBdr>
                      <w:divsChild>
                        <w:div w:id="1357806090">
                          <w:marLeft w:val="0"/>
                          <w:marRight w:val="0"/>
                          <w:marTop w:val="0"/>
                          <w:marBottom w:val="270"/>
                          <w:divBdr>
                            <w:top w:val="none" w:sz="0" w:space="0" w:color="auto"/>
                            <w:left w:val="none" w:sz="0" w:space="0" w:color="auto"/>
                            <w:bottom w:val="none" w:sz="0" w:space="0" w:color="auto"/>
                            <w:right w:val="none" w:sz="0" w:space="0" w:color="auto"/>
                          </w:divBdr>
                          <w:divsChild>
                            <w:div w:id="1852530290">
                              <w:marLeft w:val="0"/>
                              <w:marRight w:val="0"/>
                              <w:marTop w:val="0"/>
                              <w:marBottom w:val="0"/>
                              <w:divBdr>
                                <w:top w:val="none" w:sz="0" w:space="0" w:color="auto"/>
                                <w:left w:val="none" w:sz="0" w:space="0" w:color="auto"/>
                                <w:bottom w:val="none" w:sz="0" w:space="0" w:color="auto"/>
                                <w:right w:val="none" w:sz="0" w:space="0" w:color="auto"/>
                              </w:divBdr>
                              <w:divsChild>
                                <w:div w:id="95744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314022">
                          <w:marLeft w:val="0"/>
                          <w:marRight w:val="0"/>
                          <w:marTop w:val="0"/>
                          <w:marBottom w:val="270"/>
                          <w:divBdr>
                            <w:top w:val="none" w:sz="0" w:space="0" w:color="auto"/>
                            <w:left w:val="none" w:sz="0" w:space="0" w:color="auto"/>
                            <w:bottom w:val="none" w:sz="0" w:space="0" w:color="auto"/>
                            <w:right w:val="none" w:sz="0" w:space="0" w:color="auto"/>
                          </w:divBdr>
                          <w:divsChild>
                            <w:div w:id="2061243070">
                              <w:marLeft w:val="0"/>
                              <w:marRight w:val="0"/>
                              <w:marTop w:val="0"/>
                              <w:marBottom w:val="0"/>
                              <w:divBdr>
                                <w:top w:val="none" w:sz="0" w:space="0" w:color="auto"/>
                                <w:left w:val="none" w:sz="0" w:space="0" w:color="auto"/>
                                <w:bottom w:val="none" w:sz="0" w:space="0" w:color="auto"/>
                                <w:right w:val="none" w:sz="0" w:space="0" w:color="auto"/>
                              </w:divBdr>
                              <w:divsChild>
                                <w:div w:id="1295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56216">
                          <w:marLeft w:val="0"/>
                          <w:marRight w:val="0"/>
                          <w:marTop w:val="0"/>
                          <w:marBottom w:val="270"/>
                          <w:divBdr>
                            <w:top w:val="none" w:sz="0" w:space="0" w:color="auto"/>
                            <w:left w:val="none" w:sz="0" w:space="0" w:color="auto"/>
                            <w:bottom w:val="none" w:sz="0" w:space="0" w:color="auto"/>
                            <w:right w:val="none" w:sz="0" w:space="0" w:color="auto"/>
                          </w:divBdr>
                          <w:divsChild>
                            <w:div w:id="936718773">
                              <w:marLeft w:val="0"/>
                              <w:marRight w:val="0"/>
                              <w:marTop w:val="0"/>
                              <w:marBottom w:val="0"/>
                              <w:divBdr>
                                <w:top w:val="none" w:sz="0" w:space="0" w:color="auto"/>
                                <w:left w:val="none" w:sz="0" w:space="0" w:color="auto"/>
                                <w:bottom w:val="none" w:sz="0" w:space="0" w:color="auto"/>
                                <w:right w:val="none" w:sz="0" w:space="0" w:color="auto"/>
                              </w:divBdr>
                              <w:divsChild>
                                <w:div w:id="22291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6969">
                          <w:marLeft w:val="0"/>
                          <w:marRight w:val="0"/>
                          <w:marTop w:val="0"/>
                          <w:marBottom w:val="270"/>
                          <w:divBdr>
                            <w:top w:val="none" w:sz="0" w:space="0" w:color="auto"/>
                            <w:left w:val="none" w:sz="0" w:space="0" w:color="auto"/>
                            <w:bottom w:val="none" w:sz="0" w:space="0" w:color="auto"/>
                            <w:right w:val="none" w:sz="0" w:space="0" w:color="auto"/>
                          </w:divBdr>
                          <w:divsChild>
                            <w:div w:id="1981228245">
                              <w:marLeft w:val="0"/>
                              <w:marRight w:val="0"/>
                              <w:marTop w:val="0"/>
                              <w:marBottom w:val="0"/>
                              <w:divBdr>
                                <w:top w:val="none" w:sz="0" w:space="0" w:color="auto"/>
                                <w:left w:val="none" w:sz="0" w:space="0" w:color="auto"/>
                                <w:bottom w:val="none" w:sz="0" w:space="0" w:color="auto"/>
                                <w:right w:val="none" w:sz="0" w:space="0" w:color="auto"/>
                              </w:divBdr>
                              <w:divsChild>
                                <w:div w:id="177532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49271">
                          <w:marLeft w:val="0"/>
                          <w:marRight w:val="0"/>
                          <w:marTop w:val="0"/>
                          <w:marBottom w:val="270"/>
                          <w:divBdr>
                            <w:top w:val="none" w:sz="0" w:space="0" w:color="auto"/>
                            <w:left w:val="none" w:sz="0" w:space="0" w:color="auto"/>
                            <w:bottom w:val="none" w:sz="0" w:space="0" w:color="auto"/>
                            <w:right w:val="none" w:sz="0" w:space="0" w:color="auto"/>
                          </w:divBdr>
                          <w:divsChild>
                            <w:div w:id="1007557207">
                              <w:marLeft w:val="0"/>
                              <w:marRight w:val="0"/>
                              <w:marTop w:val="0"/>
                              <w:marBottom w:val="0"/>
                              <w:divBdr>
                                <w:top w:val="none" w:sz="0" w:space="0" w:color="auto"/>
                                <w:left w:val="none" w:sz="0" w:space="0" w:color="auto"/>
                                <w:bottom w:val="none" w:sz="0" w:space="0" w:color="auto"/>
                                <w:right w:val="none" w:sz="0" w:space="0" w:color="auto"/>
                              </w:divBdr>
                              <w:divsChild>
                                <w:div w:id="20239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8278771">
      <w:bodyDiv w:val="1"/>
      <w:marLeft w:val="0"/>
      <w:marRight w:val="0"/>
      <w:marTop w:val="0"/>
      <w:marBottom w:val="0"/>
      <w:divBdr>
        <w:top w:val="none" w:sz="0" w:space="0" w:color="auto"/>
        <w:left w:val="none" w:sz="0" w:space="0" w:color="auto"/>
        <w:bottom w:val="none" w:sz="0" w:space="0" w:color="auto"/>
        <w:right w:val="none" w:sz="0" w:space="0" w:color="auto"/>
      </w:divBdr>
      <w:divsChild>
        <w:div w:id="130173989">
          <w:marLeft w:val="0"/>
          <w:marRight w:val="0"/>
          <w:marTop w:val="225"/>
          <w:marBottom w:val="0"/>
          <w:divBdr>
            <w:top w:val="single" w:sz="24" w:space="0" w:color="DDDDDD"/>
            <w:left w:val="single" w:sz="24" w:space="14" w:color="DDDDDD"/>
            <w:bottom w:val="single" w:sz="24" w:space="4" w:color="DDDDDD"/>
            <w:right w:val="single" w:sz="24" w:space="14" w:color="DDDDDD"/>
          </w:divBdr>
        </w:div>
      </w:divsChild>
    </w:div>
    <w:div w:id="1494445511">
      <w:bodyDiv w:val="1"/>
      <w:marLeft w:val="0"/>
      <w:marRight w:val="0"/>
      <w:marTop w:val="0"/>
      <w:marBottom w:val="0"/>
      <w:divBdr>
        <w:top w:val="none" w:sz="0" w:space="0" w:color="auto"/>
        <w:left w:val="none" w:sz="0" w:space="0" w:color="auto"/>
        <w:bottom w:val="none" w:sz="0" w:space="0" w:color="auto"/>
        <w:right w:val="none" w:sz="0" w:space="0" w:color="auto"/>
      </w:divBdr>
      <w:divsChild>
        <w:div w:id="80820505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355375627">
              <w:marLeft w:val="0"/>
              <w:marRight w:val="0"/>
              <w:marTop w:val="0"/>
              <w:marBottom w:val="270"/>
              <w:divBdr>
                <w:top w:val="none" w:sz="0" w:space="0" w:color="auto"/>
                <w:left w:val="none" w:sz="0" w:space="0" w:color="auto"/>
                <w:bottom w:val="none" w:sz="0" w:space="0" w:color="auto"/>
                <w:right w:val="none" w:sz="0" w:space="0" w:color="auto"/>
              </w:divBdr>
              <w:divsChild>
                <w:div w:id="983970671">
                  <w:marLeft w:val="0"/>
                  <w:marRight w:val="0"/>
                  <w:marTop w:val="0"/>
                  <w:marBottom w:val="270"/>
                  <w:divBdr>
                    <w:top w:val="none" w:sz="0" w:space="0" w:color="auto"/>
                    <w:left w:val="none" w:sz="0" w:space="0" w:color="auto"/>
                    <w:bottom w:val="none" w:sz="0" w:space="0" w:color="auto"/>
                    <w:right w:val="none" w:sz="0" w:space="0" w:color="auto"/>
                  </w:divBdr>
                  <w:divsChild>
                    <w:div w:id="51931463">
                      <w:marLeft w:val="0"/>
                      <w:marRight w:val="0"/>
                      <w:marTop w:val="0"/>
                      <w:marBottom w:val="270"/>
                      <w:divBdr>
                        <w:top w:val="none" w:sz="0" w:space="0" w:color="auto"/>
                        <w:left w:val="none" w:sz="0" w:space="0" w:color="auto"/>
                        <w:bottom w:val="none" w:sz="0" w:space="0" w:color="auto"/>
                        <w:right w:val="none" w:sz="0" w:space="0" w:color="auto"/>
                      </w:divBdr>
                      <w:divsChild>
                        <w:div w:id="1829636679">
                          <w:marLeft w:val="0"/>
                          <w:marRight w:val="0"/>
                          <w:marTop w:val="0"/>
                          <w:marBottom w:val="270"/>
                          <w:divBdr>
                            <w:top w:val="none" w:sz="0" w:space="0" w:color="auto"/>
                            <w:left w:val="none" w:sz="0" w:space="0" w:color="auto"/>
                            <w:bottom w:val="none" w:sz="0" w:space="0" w:color="auto"/>
                            <w:right w:val="none" w:sz="0" w:space="0" w:color="auto"/>
                          </w:divBdr>
                          <w:divsChild>
                            <w:div w:id="579481222">
                              <w:marLeft w:val="0"/>
                              <w:marRight w:val="0"/>
                              <w:marTop w:val="0"/>
                              <w:marBottom w:val="0"/>
                              <w:divBdr>
                                <w:top w:val="none" w:sz="0" w:space="0" w:color="auto"/>
                                <w:left w:val="none" w:sz="0" w:space="0" w:color="auto"/>
                                <w:bottom w:val="none" w:sz="0" w:space="0" w:color="auto"/>
                                <w:right w:val="none" w:sz="0" w:space="0" w:color="auto"/>
                              </w:divBdr>
                              <w:divsChild>
                                <w:div w:id="117900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038400">
                          <w:marLeft w:val="0"/>
                          <w:marRight w:val="0"/>
                          <w:marTop w:val="0"/>
                          <w:marBottom w:val="270"/>
                          <w:divBdr>
                            <w:top w:val="none" w:sz="0" w:space="0" w:color="auto"/>
                            <w:left w:val="none" w:sz="0" w:space="0" w:color="auto"/>
                            <w:bottom w:val="none" w:sz="0" w:space="0" w:color="auto"/>
                            <w:right w:val="none" w:sz="0" w:space="0" w:color="auto"/>
                          </w:divBdr>
                          <w:divsChild>
                            <w:div w:id="1950695510">
                              <w:marLeft w:val="0"/>
                              <w:marRight w:val="0"/>
                              <w:marTop w:val="0"/>
                              <w:marBottom w:val="0"/>
                              <w:divBdr>
                                <w:top w:val="none" w:sz="0" w:space="0" w:color="auto"/>
                                <w:left w:val="none" w:sz="0" w:space="0" w:color="auto"/>
                                <w:bottom w:val="none" w:sz="0" w:space="0" w:color="auto"/>
                                <w:right w:val="none" w:sz="0" w:space="0" w:color="auto"/>
                              </w:divBdr>
                              <w:divsChild>
                                <w:div w:id="13807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39895">
                          <w:marLeft w:val="0"/>
                          <w:marRight w:val="0"/>
                          <w:marTop w:val="0"/>
                          <w:marBottom w:val="270"/>
                          <w:divBdr>
                            <w:top w:val="none" w:sz="0" w:space="0" w:color="auto"/>
                            <w:left w:val="none" w:sz="0" w:space="0" w:color="auto"/>
                            <w:bottom w:val="none" w:sz="0" w:space="0" w:color="auto"/>
                            <w:right w:val="none" w:sz="0" w:space="0" w:color="auto"/>
                          </w:divBdr>
                          <w:divsChild>
                            <w:div w:id="1600674716">
                              <w:marLeft w:val="0"/>
                              <w:marRight w:val="0"/>
                              <w:marTop w:val="0"/>
                              <w:marBottom w:val="0"/>
                              <w:divBdr>
                                <w:top w:val="none" w:sz="0" w:space="0" w:color="auto"/>
                                <w:left w:val="none" w:sz="0" w:space="0" w:color="auto"/>
                                <w:bottom w:val="none" w:sz="0" w:space="0" w:color="auto"/>
                                <w:right w:val="none" w:sz="0" w:space="0" w:color="auto"/>
                              </w:divBdr>
                              <w:divsChild>
                                <w:div w:id="19472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34738">
                          <w:marLeft w:val="0"/>
                          <w:marRight w:val="0"/>
                          <w:marTop w:val="0"/>
                          <w:marBottom w:val="270"/>
                          <w:divBdr>
                            <w:top w:val="none" w:sz="0" w:space="0" w:color="auto"/>
                            <w:left w:val="none" w:sz="0" w:space="0" w:color="auto"/>
                            <w:bottom w:val="none" w:sz="0" w:space="0" w:color="auto"/>
                            <w:right w:val="none" w:sz="0" w:space="0" w:color="auto"/>
                          </w:divBdr>
                          <w:divsChild>
                            <w:div w:id="1556086916">
                              <w:marLeft w:val="0"/>
                              <w:marRight w:val="0"/>
                              <w:marTop w:val="0"/>
                              <w:marBottom w:val="0"/>
                              <w:divBdr>
                                <w:top w:val="none" w:sz="0" w:space="0" w:color="auto"/>
                                <w:left w:val="none" w:sz="0" w:space="0" w:color="auto"/>
                                <w:bottom w:val="none" w:sz="0" w:space="0" w:color="auto"/>
                                <w:right w:val="none" w:sz="0" w:space="0" w:color="auto"/>
                              </w:divBdr>
                              <w:divsChild>
                                <w:div w:id="121346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9541">
                          <w:marLeft w:val="0"/>
                          <w:marRight w:val="0"/>
                          <w:marTop w:val="0"/>
                          <w:marBottom w:val="270"/>
                          <w:divBdr>
                            <w:top w:val="none" w:sz="0" w:space="0" w:color="auto"/>
                            <w:left w:val="none" w:sz="0" w:space="0" w:color="auto"/>
                            <w:bottom w:val="none" w:sz="0" w:space="0" w:color="auto"/>
                            <w:right w:val="none" w:sz="0" w:space="0" w:color="auto"/>
                          </w:divBdr>
                          <w:divsChild>
                            <w:div w:id="102966043">
                              <w:marLeft w:val="0"/>
                              <w:marRight w:val="0"/>
                              <w:marTop w:val="0"/>
                              <w:marBottom w:val="0"/>
                              <w:divBdr>
                                <w:top w:val="none" w:sz="0" w:space="0" w:color="auto"/>
                                <w:left w:val="none" w:sz="0" w:space="0" w:color="auto"/>
                                <w:bottom w:val="none" w:sz="0" w:space="0" w:color="auto"/>
                                <w:right w:val="none" w:sz="0" w:space="0" w:color="auto"/>
                              </w:divBdr>
                              <w:divsChild>
                                <w:div w:id="5532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33937">
                          <w:marLeft w:val="0"/>
                          <w:marRight w:val="0"/>
                          <w:marTop w:val="0"/>
                          <w:marBottom w:val="270"/>
                          <w:divBdr>
                            <w:top w:val="none" w:sz="0" w:space="0" w:color="auto"/>
                            <w:left w:val="none" w:sz="0" w:space="0" w:color="auto"/>
                            <w:bottom w:val="none" w:sz="0" w:space="0" w:color="auto"/>
                            <w:right w:val="none" w:sz="0" w:space="0" w:color="auto"/>
                          </w:divBdr>
                          <w:divsChild>
                            <w:div w:id="1562060338">
                              <w:marLeft w:val="0"/>
                              <w:marRight w:val="0"/>
                              <w:marTop w:val="0"/>
                              <w:marBottom w:val="0"/>
                              <w:divBdr>
                                <w:top w:val="none" w:sz="0" w:space="0" w:color="auto"/>
                                <w:left w:val="none" w:sz="0" w:space="0" w:color="auto"/>
                                <w:bottom w:val="none" w:sz="0" w:space="0" w:color="auto"/>
                                <w:right w:val="none" w:sz="0" w:space="0" w:color="auto"/>
                              </w:divBdr>
                              <w:divsChild>
                                <w:div w:id="88961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42589">
                          <w:marLeft w:val="0"/>
                          <w:marRight w:val="0"/>
                          <w:marTop w:val="0"/>
                          <w:marBottom w:val="270"/>
                          <w:divBdr>
                            <w:top w:val="none" w:sz="0" w:space="0" w:color="auto"/>
                            <w:left w:val="none" w:sz="0" w:space="0" w:color="auto"/>
                            <w:bottom w:val="none" w:sz="0" w:space="0" w:color="auto"/>
                            <w:right w:val="none" w:sz="0" w:space="0" w:color="auto"/>
                          </w:divBdr>
                          <w:divsChild>
                            <w:div w:id="1131559026">
                              <w:marLeft w:val="0"/>
                              <w:marRight w:val="0"/>
                              <w:marTop w:val="0"/>
                              <w:marBottom w:val="0"/>
                              <w:divBdr>
                                <w:top w:val="none" w:sz="0" w:space="0" w:color="auto"/>
                                <w:left w:val="none" w:sz="0" w:space="0" w:color="auto"/>
                                <w:bottom w:val="none" w:sz="0" w:space="0" w:color="auto"/>
                                <w:right w:val="none" w:sz="0" w:space="0" w:color="auto"/>
                              </w:divBdr>
                              <w:divsChild>
                                <w:div w:id="157184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02042">
                          <w:marLeft w:val="0"/>
                          <w:marRight w:val="0"/>
                          <w:marTop w:val="0"/>
                          <w:marBottom w:val="270"/>
                          <w:divBdr>
                            <w:top w:val="none" w:sz="0" w:space="0" w:color="auto"/>
                            <w:left w:val="none" w:sz="0" w:space="0" w:color="auto"/>
                            <w:bottom w:val="none" w:sz="0" w:space="0" w:color="auto"/>
                            <w:right w:val="none" w:sz="0" w:space="0" w:color="auto"/>
                          </w:divBdr>
                          <w:divsChild>
                            <w:div w:id="860168244">
                              <w:marLeft w:val="0"/>
                              <w:marRight w:val="0"/>
                              <w:marTop w:val="0"/>
                              <w:marBottom w:val="0"/>
                              <w:divBdr>
                                <w:top w:val="none" w:sz="0" w:space="0" w:color="auto"/>
                                <w:left w:val="none" w:sz="0" w:space="0" w:color="auto"/>
                                <w:bottom w:val="none" w:sz="0" w:space="0" w:color="auto"/>
                                <w:right w:val="none" w:sz="0" w:space="0" w:color="auto"/>
                              </w:divBdr>
                              <w:divsChild>
                                <w:div w:id="341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5845">
                          <w:marLeft w:val="0"/>
                          <w:marRight w:val="0"/>
                          <w:marTop w:val="0"/>
                          <w:marBottom w:val="270"/>
                          <w:divBdr>
                            <w:top w:val="none" w:sz="0" w:space="0" w:color="auto"/>
                            <w:left w:val="none" w:sz="0" w:space="0" w:color="auto"/>
                            <w:bottom w:val="none" w:sz="0" w:space="0" w:color="auto"/>
                            <w:right w:val="none" w:sz="0" w:space="0" w:color="auto"/>
                          </w:divBdr>
                          <w:divsChild>
                            <w:div w:id="646054749">
                              <w:marLeft w:val="0"/>
                              <w:marRight w:val="0"/>
                              <w:marTop w:val="0"/>
                              <w:marBottom w:val="0"/>
                              <w:divBdr>
                                <w:top w:val="none" w:sz="0" w:space="0" w:color="auto"/>
                                <w:left w:val="none" w:sz="0" w:space="0" w:color="auto"/>
                                <w:bottom w:val="none" w:sz="0" w:space="0" w:color="auto"/>
                                <w:right w:val="none" w:sz="0" w:space="0" w:color="auto"/>
                              </w:divBdr>
                              <w:divsChild>
                                <w:div w:id="171095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660730">
                          <w:marLeft w:val="0"/>
                          <w:marRight w:val="0"/>
                          <w:marTop w:val="0"/>
                          <w:marBottom w:val="270"/>
                          <w:divBdr>
                            <w:top w:val="none" w:sz="0" w:space="0" w:color="auto"/>
                            <w:left w:val="none" w:sz="0" w:space="0" w:color="auto"/>
                            <w:bottom w:val="none" w:sz="0" w:space="0" w:color="auto"/>
                            <w:right w:val="none" w:sz="0" w:space="0" w:color="auto"/>
                          </w:divBdr>
                          <w:divsChild>
                            <w:div w:id="1652950521">
                              <w:marLeft w:val="0"/>
                              <w:marRight w:val="0"/>
                              <w:marTop w:val="0"/>
                              <w:marBottom w:val="0"/>
                              <w:divBdr>
                                <w:top w:val="none" w:sz="0" w:space="0" w:color="auto"/>
                                <w:left w:val="none" w:sz="0" w:space="0" w:color="auto"/>
                                <w:bottom w:val="none" w:sz="0" w:space="0" w:color="auto"/>
                                <w:right w:val="none" w:sz="0" w:space="0" w:color="auto"/>
                              </w:divBdr>
                              <w:divsChild>
                                <w:div w:id="21798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8382">
                          <w:marLeft w:val="0"/>
                          <w:marRight w:val="0"/>
                          <w:marTop w:val="0"/>
                          <w:marBottom w:val="270"/>
                          <w:divBdr>
                            <w:top w:val="none" w:sz="0" w:space="0" w:color="auto"/>
                            <w:left w:val="none" w:sz="0" w:space="0" w:color="auto"/>
                            <w:bottom w:val="none" w:sz="0" w:space="0" w:color="auto"/>
                            <w:right w:val="none" w:sz="0" w:space="0" w:color="auto"/>
                          </w:divBdr>
                          <w:divsChild>
                            <w:div w:id="1197039869">
                              <w:marLeft w:val="0"/>
                              <w:marRight w:val="0"/>
                              <w:marTop w:val="0"/>
                              <w:marBottom w:val="0"/>
                              <w:divBdr>
                                <w:top w:val="none" w:sz="0" w:space="0" w:color="auto"/>
                                <w:left w:val="none" w:sz="0" w:space="0" w:color="auto"/>
                                <w:bottom w:val="none" w:sz="0" w:space="0" w:color="auto"/>
                                <w:right w:val="none" w:sz="0" w:space="0" w:color="auto"/>
                              </w:divBdr>
                              <w:divsChild>
                                <w:div w:id="145752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293315">
                      <w:marLeft w:val="0"/>
                      <w:marRight w:val="0"/>
                      <w:marTop w:val="0"/>
                      <w:marBottom w:val="0"/>
                      <w:divBdr>
                        <w:top w:val="none" w:sz="0" w:space="0" w:color="auto"/>
                        <w:left w:val="none" w:sz="0" w:space="0" w:color="auto"/>
                        <w:bottom w:val="none" w:sz="0" w:space="0" w:color="auto"/>
                        <w:right w:val="none" w:sz="0" w:space="0" w:color="auto"/>
                      </w:divBdr>
                      <w:divsChild>
                        <w:div w:id="1641111770">
                          <w:marLeft w:val="0"/>
                          <w:marRight w:val="0"/>
                          <w:marTop w:val="0"/>
                          <w:marBottom w:val="0"/>
                          <w:divBdr>
                            <w:top w:val="none" w:sz="0" w:space="0" w:color="auto"/>
                            <w:left w:val="none" w:sz="0" w:space="0" w:color="auto"/>
                            <w:bottom w:val="none" w:sz="0" w:space="0" w:color="auto"/>
                            <w:right w:val="none" w:sz="0" w:space="0" w:color="auto"/>
                          </w:divBdr>
                        </w:div>
                      </w:divsChild>
                    </w:div>
                    <w:div w:id="879781161">
                      <w:marLeft w:val="0"/>
                      <w:marRight w:val="0"/>
                      <w:marTop w:val="0"/>
                      <w:marBottom w:val="270"/>
                      <w:divBdr>
                        <w:top w:val="none" w:sz="0" w:space="0" w:color="auto"/>
                        <w:left w:val="none" w:sz="0" w:space="0" w:color="auto"/>
                        <w:bottom w:val="none" w:sz="0" w:space="0" w:color="auto"/>
                        <w:right w:val="none" w:sz="0" w:space="0" w:color="auto"/>
                      </w:divBdr>
                      <w:divsChild>
                        <w:div w:id="420219532">
                          <w:marLeft w:val="0"/>
                          <w:marRight w:val="0"/>
                          <w:marTop w:val="0"/>
                          <w:marBottom w:val="0"/>
                          <w:divBdr>
                            <w:top w:val="none" w:sz="0" w:space="0" w:color="auto"/>
                            <w:left w:val="none" w:sz="0" w:space="0" w:color="auto"/>
                            <w:bottom w:val="none" w:sz="0" w:space="0" w:color="auto"/>
                            <w:right w:val="none" w:sz="0" w:space="0" w:color="auto"/>
                          </w:divBdr>
                          <w:divsChild>
                            <w:div w:id="142071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038876">
                      <w:marLeft w:val="0"/>
                      <w:marRight w:val="0"/>
                      <w:marTop w:val="0"/>
                      <w:marBottom w:val="270"/>
                      <w:divBdr>
                        <w:top w:val="none" w:sz="0" w:space="0" w:color="auto"/>
                        <w:left w:val="none" w:sz="0" w:space="0" w:color="auto"/>
                        <w:bottom w:val="none" w:sz="0" w:space="0" w:color="auto"/>
                        <w:right w:val="none" w:sz="0" w:space="0" w:color="auto"/>
                      </w:divBdr>
                      <w:divsChild>
                        <w:div w:id="1336416036">
                          <w:marLeft w:val="0"/>
                          <w:marRight w:val="0"/>
                          <w:marTop w:val="0"/>
                          <w:marBottom w:val="0"/>
                          <w:divBdr>
                            <w:top w:val="none" w:sz="0" w:space="0" w:color="auto"/>
                            <w:left w:val="none" w:sz="0" w:space="0" w:color="auto"/>
                            <w:bottom w:val="none" w:sz="0" w:space="0" w:color="auto"/>
                            <w:right w:val="none" w:sz="0" w:space="0" w:color="auto"/>
                          </w:divBdr>
                          <w:divsChild>
                            <w:div w:id="202292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391225">
                      <w:marLeft w:val="0"/>
                      <w:marRight w:val="0"/>
                      <w:marTop w:val="0"/>
                      <w:marBottom w:val="270"/>
                      <w:divBdr>
                        <w:top w:val="none" w:sz="0" w:space="0" w:color="auto"/>
                        <w:left w:val="none" w:sz="0" w:space="0" w:color="auto"/>
                        <w:bottom w:val="none" w:sz="0" w:space="0" w:color="auto"/>
                        <w:right w:val="none" w:sz="0" w:space="0" w:color="auto"/>
                      </w:divBdr>
                      <w:divsChild>
                        <w:div w:id="1520007185">
                          <w:marLeft w:val="0"/>
                          <w:marRight w:val="0"/>
                          <w:marTop w:val="0"/>
                          <w:marBottom w:val="0"/>
                          <w:divBdr>
                            <w:top w:val="none" w:sz="0" w:space="0" w:color="auto"/>
                            <w:left w:val="none" w:sz="0" w:space="0" w:color="auto"/>
                            <w:bottom w:val="none" w:sz="0" w:space="0" w:color="auto"/>
                            <w:right w:val="none" w:sz="0" w:space="0" w:color="auto"/>
                          </w:divBdr>
                          <w:divsChild>
                            <w:div w:id="17953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153507">
                      <w:marLeft w:val="0"/>
                      <w:marRight w:val="0"/>
                      <w:marTop w:val="0"/>
                      <w:marBottom w:val="270"/>
                      <w:divBdr>
                        <w:top w:val="none" w:sz="0" w:space="0" w:color="auto"/>
                        <w:left w:val="none" w:sz="0" w:space="0" w:color="auto"/>
                        <w:bottom w:val="none" w:sz="0" w:space="0" w:color="auto"/>
                        <w:right w:val="none" w:sz="0" w:space="0" w:color="auto"/>
                      </w:divBdr>
                      <w:divsChild>
                        <w:div w:id="1022438794">
                          <w:marLeft w:val="0"/>
                          <w:marRight w:val="0"/>
                          <w:marTop w:val="0"/>
                          <w:marBottom w:val="0"/>
                          <w:divBdr>
                            <w:top w:val="none" w:sz="0" w:space="0" w:color="auto"/>
                            <w:left w:val="none" w:sz="0" w:space="0" w:color="auto"/>
                            <w:bottom w:val="none" w:sz="0" w:space="0" w:color="auto"/>
                            <w:right w:val="none" w:sz="0" w:space="0" w:color="auto"/>
                          </w:divBdr>
                          <w:divsChild>
                            <w:div w:id="193508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4346319">
      <w:bodyDiv w:val="1"/>
      <w:marLeft w:val="0"/>
      <w:marRight w:val="0"/>
      <w:marTop w:val="0"/>
      <w:marBottom w:val="0"/>
      <w:divBdr>
        <w:top w:val="none" w:sz="0" w:space="0" w:color="auto"/>
        <w:left w:val="none" w:sz="0" w:space="0" w:color="auto"/>
        <w:bottom w:val="none" w:sz="0" w:space="0" w:color="auto"/>
        <w:right w:val="none" w:sz="0" w:space="0" w:color="auto"/>
      </w:divBdr>
      <w:divsChild>
        <w:div w:id="789665607">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98904291">
              <w:marLeft w:val="0"/>
              <w:marRight w:val="0"/>
              <w:marTop w:val="0"/>
              <w:marBottom w:val="270"/>
              <w:divBdr>
                <w:top w:val="none" w:sz="0" w:space="0" w:color="auto"/>
                <w:left w:val="none" w:sz="0" w:space="0" w:color="auto"/>
                <w:bottom w:val="none" w:sz="0" w:space="0" w:color="auto"/>
                <w:right w:val="none" w:sz="0" w:space="0" w:color="auto"/>
              </w:divBdr>
              <w:divsChild>
                <w:div w:id="536743402">
                  <w:marLeft w:val="0"/>
                  <w:marRight w:val="0"/>
                  <w:marTop w:val="0"/>
                  <w:marBottom w:val="270"/>
                  <w:divBdr>
                    <w:top w:val="none" w:sz="0" w:space="0" w:color="auto"/>
                    <w:left w:val="none" w:sz="0" w:space="0" w:color="auto"/>
                    <w:bottom w:val="none" w:sz="0" w:space="0" w:color="auto"/>
                    <w:right w:val="none" w:sz="0" w:space="0" w:color="auto"/>
                  </w:divBdr>
                  <w:divsChild>
                    <w:div w:id="1402827510">
                      <w:marLeft w:val="0"/>
                      <w:marRight w:val="0"/>
                      <w:marTop w:val="0"/>
                      <w:marBottom w:val="270"/>
                      <w:divBdr>
                        <w:top w:val="none" w:sz="0" w:space="0" w:color="auto"/>
                        <w:left w:val="none" w:sz="0" w:space="0" w:color="auto"/>
                        <w:bottom w:val="none" w:sz="0" w:space="0" w:color="auto"/>
                        <w:right w:val="none" w:sz="0" w:space="0" w:color="auto"/>
                      </w:divBdr>
                      <w:divsChild>
                        <w:div w:id="676271424">
                          <w:marLeft w:val="0"/>
                          <w:marRight w:val="0"/>
                          <w:marTop w:val="0"/>
                          <w:marBottom w:val="0"/>
                          <w:divBdr>
                            <w:top w:val="none" w:sz="0" w:space="0" w:color="auto"/>
                            <w:left w:val="none" w:sz="0" w:space="0" w:color="auto"/>
                            <w:bottom w:val="none" w:sz="0" w:space="0" w:color="auto"/>
                            <w:right w:val="none" w:sz="0" w:space="0" w:color="auto"/>
                          </w:divBdr>
                          <w:divsChild>
                            <w:div w:id="83908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283914">
                      <w:marLeft w:val="0"/>
                      <w:marRight w:val="0"/>
                      <w:marTop w:val="0"/>
                      <w:marBottom w:val="270"/>
                      <w:divBdr>
                        <w:top w:val="none" w:sz="0" w:space="0" w:color="auto"/>
                        <w:left w:val="none" w:sz="0" w:space="0" w:color="auto"/>
                        <w:bottom w:val="none" w:sz="0" w:space="0" w:color="auto"/>
                        <w:right w:val="none" w:sz="0" w:space="0" w:color="auto"/>
                      </w:divBdr>
                      <w:divsChild>
                        <w:div w:id="228615958">
                          <w:marLeft w:val="0"/>
                          <w:marRight w:val="0"/>
                          <w:marTop w:val="0"/>
                          <w:marBottom w:val="0"/>
                          <w:divBdr>
                            <w:top w:val="none" w:sz="0" w:space="0" w:color="auto"/>
                            <w:left w:val="none" w:sz="0" w:space="0" w:color="auto"/>
                            <w:bottom w:val="none" w:sz="0" w:space="0" w:color="auto"/>
                            <w:right w:val="none" w:sz="0" w:space="0" w:color="auto"/>
                          </w:divBdr>
                          <w:divsChild>
                            <w:div w:id="190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70827">
                      <w:marLeft w:val="0"/>
                      <w:marRight w:val="0"/>
                      <w:marTop w:val="0"/>
                      <w:marBottom w:val="270"/>
                      <w:divBdr>
                        <w:top w:val="none" w:sz="0" w:space="0" w:color="auto"/>
                        <w:left w:val="none" w:sz="0" w:space="0" w:color="auto"/>
                        <w:bottom w:val="none" w:sz="0" w:space="0" w:color="auto"/>
                        <w:right w:val="none" w:sz="0" w:space="0" w:color="auto"/>
                      </w:divBdr>
                      <w:divsChild>
                        <w:div w:id="814223856">
                          <w:marLeft w:val="0"/>
                          <w:marRight w:val="0"/>
                          <w:marTop w:val="0"/>
                          <w:marBottom w:val="0"/>
                          <w:divBdr>
                            <w:top w:val="none" w:sz="0" w:space="0" w:color="auto"/>
                            <w:left w:val="none" w:sz="0" w:space="0" w:color="auto"/>
                            <w:bottom w:val="none" w:sz="0" w:space="0" w:color="auto"/>
                            <w:right w:val="none" w:sz="0" w:space="0" w:color="auto"/>
                          </w:divBdr>
                          <w:divsChild>
                            <w:div w:id="57458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231378">
      <w:bodyDiv w:val="1"/>
      <w:marLeft w:val="0"/>
      <w:marRight w:val="0"/>
      <w:marTop w:val="0"/>
      <w:marBottom w:val="0"/>
      <w:divBdr>
        <w:top w:val="none" w:sz="0" w:space="0" w:color="auto"/>
        <w:left w:val="none" w:sz="0" w:space="0" w:color="auto"/>
        <w:bottom w:val="none" w:sz="0" w:space="0" w:color="auto"/>
        <w:right w:val="none" w:sz="0" w:space="0" w:color="auto"/>
      </w:divBdr>
      <w:divsChild>
        <w:div w:id="477381456">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963998065">
              <w:marLeft w:val="0"/>
              <w:marRight w:val="0"/>
              <w:marTop w:val="0"/>
              <w:marBottom w:val="270"/>
              <w:divBdr>
                <w:top w:val="none" w:sz="0" w:space="0" w:color="auto"/>
                <w:left w:val="none" w:sz="0" w:space="0" w:color="auto"/>
                <w:bottom w:val="none" w:sz="0" w:space="0" w:color="auto"/>
                <w:right w:val="none" w:sz="0" w:space="0" w:color="auto"/>
              </w:divBdr>
              <w:divsChild>
                <w:div w:id="275719606">
                  <w:marLeft w:val="0"/>
                  <w:marRight w:val="0"/>
                  <w:marTop w:val="0"/>
                  <w:marBottom w:val="270"/>
                  <w:divBdr>
                    <w:top w:val="none" w:sz="0" w:space="0" w:color="auto"/>
                    <w:left w:val="none" w:sz="0" w:space="0" w:color="auto"/>
                    <w:bottom w:val="none" w:sz="0" w:space="0" w:color="auto"/>
                    <w:right w:val="none" w:sz="0" w:space="0" w:color="auto"/>
                  </w:divBdr>
                  <w:divsChild>
                    <w:div w:id="623459584">
                      <w:marLeft w:val="0"/>
                      <w:marRight w:val="0"/>
                      <w:marTop w:val="0"/>
                      <w:marBottom w:val="270"/>
                      <w:divBdr>
                        <w:top w:val="none" w:sz="0" w:space="0" w:color="auto"/>
                        <w:left w:val="none" w:sz="0" w:space="0" w:color="auto"/>
                        <w:bottom w:val="none" w:sz="0" w:space="0" w:color="auto"/>
                        <w:right w:val="none" w:sz="0" w:space="0" w:color="auto"/>
                      </w:divBdr>
                      <w:divsChild>
                        <w:div w:id="529421382">
                          <w:marLeft w:val="0"/>
                          <w:marRight w:val="0"/>
                          <w:marTop w:val="0"/>
                          <w:marBottom w:val="0"/>
                          <w:divBdr>
                            <w:top w:val="none" w:sz="0" w:space="0" w:color="auto"/>
                            <w:left w:val="none" w:sz="0" w:space="0" w:color="auto"/>
                            <w:bottom w:val="none" w:sz="0" w:space="0" w:color="auto"/>
                            <w:right w:val="none" w:sz="0" w:space="0" w:color="auto"/>
                          </w:divBdr>
                          <w:divsChild>
                            <w:div w:id="153283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90380">
                      <w:marLeft w:val="0"/>
                      <w:marRight w:val="0"/>
                      <w:marTop w:val="0"/>
                      <w:marBottom w:val="270"/>
                      <w:divBdr>
                        <w:top w:val="none" w:sz="0" w:space="0" w:color="auto"/>
                        <w:left w:val="none" w:sz="0" w:space="0" w:color="auto"/>
                        <w:bottom w:val="none" w:sz="0" w:space="0" w:color="auto"/>
                        <w:right w:val="none" w:sz="0" w:space="0" w:color="auto"/>
                      </w:divBdr>
                      <w:divsChild>
                        <w:div w:id="357395807">
                          <w:marLeft w:val="0"/>
                          <w:marRight w:val="0"/>
                          <w:marTop w:val="0"/>
                          <w:marBottom w:val="0"/>
                          <w:divBdr>
                            <w:top w:val="none" w:sz="0" w:space="0" w:color="auto"/>
                            <w:left w:val="none" w:sz="0" w:space="0" w:color="auto"/>
                            <w:bottom w:val="none" w:sz="0" w:space="0" w:color="auto"/>
                            <w:right w:val="none" w:sz="0" w:space="0" w:color="auto"/>
                          </w:divBdr>
                          <w:divsChild>
                            <w:div w:id="132435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47105">
                      <w:marLeft w:val="0"/>
                      <w:marRight w:val="0"/>
                      <w:marTop w:val="0"/>
                      <w:marBottom w:val="270"/>
                      <w:divBdr>
                        <w:top w:val="none" w:sz="0" w:space="0" w:color="auto"/>
                        <w:left w:val="none" w:sz="0" w:space="0" w:color="auto"/>
                        <w:bottom w:val="none" w:sz="0" w:space="0" w:color="auto"/>
                        <w:right w:val="none" w:sz="0" w:space="0" w:color="auto"/>
                      </w:divBdr>
                      <w:divsChild>
                        <w:div w:id="310445989">
                          <w:marLeft w:val="0"/>
                          <w:marRight w:val="0"/>
                          <w:marTop w:val="0"/>
                          <w:marBottom w:val="0"/>
                          <w:divBdr>
                            <w:top w:val="none" w:sz="0" w:space="0" w:color="auto"/>
                            <w:left w:val="none" w:sz="0" w:space="0" w:color="auto"/>
                            <w:bottom w:val="none" w:sz="0" w:space="0" w:color="auto"/>
                            <w:right w:val="none" w:sz="0" w:space="0" w:color="auto"/>
                          </w:divBdr>
                          <w:divsChild>
                            <w:div w:id="1010566962">
                              <w:marLeft w:val="0"/>
                              <w:marRight w:val="0"/>
                              <w:marTop w:val="0"/>
                              <w:marBottom w:val="0"/>
                              <w:divBdr>
                                <w:top w:val="none" w:sz="0" w:space="0" w:color="auto"/>
                                <w:left w:val="none" w:sz="0" w:space="0" w:color="auto"/>
                                <w:bottom w:val="none" w:sz="0" w:space="0" w:color="auto"/>
                                <w:right w:val="none" w:sz="0" w:space="0" w:color="auto"/>
                              </w:divBdr>
                            </w:div>
                          </w:divsChild>
                        </w:div>
                        <w:div w:id="494303848">
                          <w:marLeft w:val="0"/>
                          <w:marRight w:val="0"/>
                          <w:marTop w:val="0"/>
                          <w:marBottom w:val="270"/>
                          <w:divBdr>
                            <w:top w:val="none" w:sz="0" w:space="0" w:color="auto"/>
                            <w:left w:val="none" w:sz="0" w:space="0" w:color="auto"/>
                            <w:bottom w:val="none" w:sz="0" w:space="0" w:color="auto"/>
                            <w:right w:val="none" w:sz="0" w:space="0" w:color="auto"/>
                          </w:divBdr>
                          <w:divsChild>
                            <w:div w:id="1659265635">
                              <w:marLeft w:val="0"/>
                              <w:marRight w:val="0"/>
                              <w:marTop w:val="0"/>
                              <w:marBottom w:val="0"/>
                              <w:divBdr>
                                <w:top w:val="none" w:sz="0" w:space="0" w:color="auto"/>
                                <w:left w:val="none" w:sz="0" w:space="0" w:color="auto"/>
                                <w:bottom w:val="none" w:sz="0" w:space="0" w:color="auto"/>
                                <w:right w:val="none" w:sz="0" w:space="0" w:color="auto"/>
                              </w:divBdr>
                              <w:divsChild>
                                <w:div w:id="122941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651050">
                          <w:marLeft w:val="0"/>
                          <w:marRight w:val="0"/>
                          <w:marTop w:val="0"/>
                          <w:marBottom w:val="270"/>
                          <w:divBdr>
                            <w:top w:val="none" w:sz="0" w:space="0" w:color="auto"/>
                            <w:left w:val="none" w:sz="0" w:space="0" w:color="auto"/>
                            <w:bottom w:val="none" w:sz="0" w:space="0" w:color="auto"/>
                            <w:right w:val="none" w:sz="0" w:space="0" w:color="auto"/>
                          </w:divBdr>
                          <w:divsChild>
                            <w:div w:id="216092941">
                              <w:marLeft w:val="0"/>
                              <w:marRight w:val="0"/>
                              <w:marTop w:val="0"/>
                              <w:marBottom w:val="0"/>
                              <w:divBdr>
                                <w:top w:val="none" w:sz="0" w:space="0" w:color="auto"/>
                                <w:left w:val="none" w:sz="0" w:space="0" w:color="auto"/>
                                <w:bottom w:val="none" w:sz="0" w:space="0" w:color="auto"/>
                                <w:right w:val="none" w:sz="0" w:space="0" w:color="auto"/>
                              </w:divBdr>
                              <w:divsChild>
                                <w:div w:id="869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72325">
                          <w:marLeft w:val="0"/>
                          <w:marRight w:val="0"/>
                          <w:marTop w:val="0"/>
                          <w:marBottom w:val="270"/>
                          <w:divBdr>
                            <w:top w:val="none" w:sz="0" w:space="0" w:color="auto"/>
                            <w:left w:val="none" w:sz="0" w:space="0" w:color="auto"/>
                            <w:bottom w:val="none" w:sz="0" w:space="0" w:color="auto"/>
                            <w:right w:val="none" w:sz="0" w:space="0" w:color="auto"/>
                          </w:divBdr>
                          <w:divsChild>
                            <w:div w:id="819032989">
                              <w:marLeft w:val="0"/>
                              <w:marRight w:val="0"/>
                              <w:marTop w:val="0"/>
                              <w:marBottom w:val="0"/>
                              <w:divBdr>
                                <w:top w:val="none" w:sz="0" w:space="0" w:color="auto"/>
                                <w:left w:val="none" w:sz="0" w:space="0" w:color="auto"/>
                                <w:bottom w:val="none" w:sz="0" w:space="0" w:color="auto"/>
                                <w:right w:val="none" w:sz="0" w:space="0" w:color="auto"/>
                              </w:divBdr>
                              <w:divsChild>
                                <w:div w:id="10711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3884542">
      <w:bodyDiv w:val="1"/>
      <w:marLeft w:val="0"/>
      <w:marRight w:val="0"/>
      <w:marTop w:val="0"/>
      <w:marBottom w:val="0"/>
      <w:divBdr>
        <w:top w:val="none" w:sz="0" w:space="0" w:color="auto"/>
        <w:left w:val="none" w:sz="0" w:space="0" w:color="auto"/>
        <w:bottom w:val="none" w:sz="0" w:space="0" w:color="auto"/>
        <w:right w:val="none" w:sz="0" w:space="0" w:color="auto"/>
      </w:divBdr>
      <w:divsChild>
        <w:div w:id="200817082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762216351">
              <w:marLeft w:val="0"/>
              <w:marRight w:val="0"/>
              <w:marTop w:val="0"/>
              <w:marBottom w:val="270"/>
              <w:divBdr>
                <w:top w:val="none" w:sz="0" w:space="0" w:color="auto"/>
                <w:left w:val="none" w:sz="0" w:space="0" w:color="auto"/>
                <w:bottom w:val="none" w:sz="0" w:space="0" w:color="auto"/>
                <w:right w:val="none" w:sz="0" w:space="0" w:color="auto"/>
              </w:divBdr>
              <w:divsChild>
                <w:div w:id="1981766054">
                  <w:marLeft w:val="0"/>
                  <w:marRight w:val="0"/>
                  <w:marTop w:val="0"/>
                  <w:marBottom w:val="270"/>
                  <w:divBdr>
                    <w:top w:val="none" w:sz="0" w:space="0" w:color="auto"/>
                    <w:left w:val="none" w:sz="0" w:space="0" w:color="auto"/>
                    <w:bottom w:val="none" w:sz="0" w:space="0" w:color="auto"/>
                    <w:right w:val="none" w:sz="0" w:space="0" w:color="auto"/>
                  </w:divBdr>
                  <w:divsChild>
                    <w:div w:id="1812551842">
                      <w:marLeft w:val="0"/>
                      <w:marRight w:val="0"/>
                      <w:marTop w:val="0"/>
                      <w:marBottom w:val="270"/>
                      <w:divBdr>
                        <w:top w:val="none" w:sz="0" w:space="0" w:color="auto"/>
                        <w:left w:val="none" w:sz="0" w:space="0" w:color="auto"/>
                        <w:bottom w:val="none" w:sz="0" w:space="0" w:color="auto"/>
                        <w:right w:val="none" w:sz="0" w:space="0" w:color="auto"/>
                      </w:divBdr>
                      <w:divsChild>
                        <w:div w:id="1145272554">
                          <w:marLeft w:val="0"/>
                          <w:marRight w:val="0"/>
                          <w:marTop w:val="0"/>
                          <w:marBottom w:val="270"/>
                          <w:divBdr>
                            <w:top w:val="none" w:sz="0" w:space="0" w:color="auto"/>
                            <w:left w:val="none" w:sz="0" w:space="0" w:color="auto"/>
                            <w:bottom w:val="none" w:sz="0" w:space="0" w:color="auto"/>
                            <w:right w:val="none" w:sz="0" w:space="0" w:color="auto"/>
                          </w:divBdr>
                          <w:divsChild>
                            <w:div w:id="272787034">
                              <w:marLeft w:val="0"/>
                              <w:marRight w:val="0"/>
                              <w:marTop w:val="0"/>
                              <w:marBottom w:val="0"/>
                              <w:divBdr>
                                <w:top w:val="none" w:sz="0" w:space="0" w:color="auto"/>
                                <w:left w:val="none" w:sz="0" w:space="0" w:color="auto"/>
                                <w:bottom w:val="none" w:sz="0" w:space="0" w:color="auto"/>
                                <w:right w:val="none" w:sz="0" w:space="0" w:color="auto"/>
                              </w:divBdr>
                              <w:divsChild>
                                <w:div w:id="3279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4905">
                          <w:marLeft w:val="0"/>
                          <w:marRight w:val="0"/>
                          <w:marTop w:val="0"/>
                          <w:marBottom w:val="270"/>
                          <w:divBdr>
                            <w:top w:val="none" w:sz="0" w:space="0" w:color="auto"/>
                            <w:left w:val="none" w:sz="0" w:space="0" w:color="auto"/>
                            <w:bottom w:val="none" w:sz="0" w:space="0" w:color="auto"/>
                            <w:right w:val="none" w:sz="0" w:space="0" w:color="auto"/>
                          </w:divBdr>
                          <w:divsChild>
                            <w:div w:id="110242994">
                              <w:marLeft w:val="0"/>
                              <w:marRight w:val="0"/>
                              <w:marTop w:val="0"/>
                              <w:marBottom w:val="0"/>
                              <w:divBdr>
                                <w:top w:val="none" w:sz="0" w:space="0" w:color="auto"/>
                                <w:left w:val="none" w:sz="0" w:space="0" w:color="auto"/>
                                <w:bottom w:val="none" w:sz="0" w:space="0" w:color="auto"/>
                                <w:right w:val="none" w:sz="0" w:space="0" w:color="auto"/>
                              </w:divBdr>
                              <w:divsChild>
                                <w:div w:id="16850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22426">
                          <w:marLeft w:val="0"/>
                          <w:marRight w:val="0"/>
                          <w:marTop w:val="0"/>
                          <w:marBottom w:val="270"/>
                          <w:divBdr>
                            <w:top w:val="none" w:sz="0" w:space="0" w:color="auto"/>
                            <w:left w:val="none" w:sz="0" w:space="0" w:color="auto"/>
                            <w:bottom w:val="none" w:sz="0" w:space="0" w:color="auto"/>
                            <w:right w:val="none" w:sz="0" w:space="0" w:color="auto"/>
                          </w:divBdr>
                          <w:divsChild>
                            <w:div w:id="690882749">
                              <w:marLeft w:val="0"/>
                              <w:marRight w:val="0"/>
                              <w:marTop w:val="0"/>
                              <w:marBottom w:val="0"/>
                              <w:divBdr>
                                <w:top w:val="none" w:sz="0" w:space="0" w:color="auto"/>
                                <w:left w:val="none" w:sz="0" w:space="0" w:color="auto"/>
                                <w:bottom w:val="none" w:sz="0" w:space="0" w:color="auto"/>
                                <w:right w:val="none" w:sz="0" w:space="0" w:color="auto"/>
                              </w:divBdr>
                              <w:divsChild>
                                <w:div w:id="100232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0927">
                          <w:marLeft w:val="0"/>
                          <w:marRight w:val="0"/>
                          <w:marTop w:val="0"/>
                          <w:marBottom w:val="270"/>
                          <w:divBdr>
                            <w:top w:val="none" w:sz="0" w:space="0" w:color="auto"/>
                            <w:left w:val="none" w:sz="0" w:space="0" w:color="auto"/>
                            <w:bottom w:val="none" w:sz="0" w:space="0" w:color="auto"/>
                            <w:right w:val="none" w:sz="0" w:space="0" w:color="auto"/>
                          </w:divBdr>
                          <w:divsChild>
                            <w:div w:id="1675914017">
                              <w:marLeft w:val="0"/>
                              <w:marRight w:val="0"/>
                              <w:marTop w:val="0"/>
                              <w:marBottom w:val="0"/>
                              <w:divBdr>
                                <w:top w:val="none" w:sz="0" w:space="0" w:color="auto"/>
                                <w:left w:val="none" w:sz="0" w:space="0" w:color="auto"/>
                                <w:bottom w:val="none" w:sz="0" w:space="0" w:color="auto"/>
                                <w:right w:val="none" w:sz="0" w:space="0" w:color="auto"/>
                              </w:divBdr>
                              <w:divsChild>
                                <w:div w:id="213512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65095">
                          <w:marLeft w:val="0"/>
                          <w:marRight w:val="0"/>
                          <w:marTop w:val="0"/>
                          <w:marBottom w:val="270"/>
                          <w:divBdr>
                            <w:top w:val="none" w:sz="0" w:space="0" w:color="auto"/>
                            <w:left w:val="none" w:sz="0" w:space="0" w:color="auto"/>
                            <w:bottom w:val="none" w:sz="0" w:space="0" w:color="auto"/>
                            <w:right w:val="none" w:sz="0" w:space="0" w:color="auto"/>
                          </w:divBdr>
                          <w:divsChild>
                            <w:div w:id="676612655">
                              <w:marLeft w:val="0"/>
                              <w:marRight w:val="0"/>
                              <w:marTop w:val="0"/>
                              <w:marBottom w:val="0"/>
                              <w:divBdr>
                                <w:top w:val="none" w:sz="0" w:space="0" w:color="auto"/>
                                <w:left w:val="none" w:sz="0" w:space="0" w:color="auto"/>
                                <w:bottom w:val="none" w:sz="0" w:space="0" w:color="auto"/>
                                <w:right w:val="none" w:sz="0" w:space="0" w:color="auto"/>
                              </w:divBdr>
                              <w:divsChild>
                                <w:div w:id="19106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446298">
                          <w:marLeft w:val="0"/>
                          <w:marRight w:val="0"/>
                          <w:marTop w:val="0"/>
                          <w:marBottom w:val="270"/>
                          <w:divBdr>
                            <w:top w:val="none" w:sz="0" w:space="0" w:color="auto"/>
                            <w:left w:val="none" w:sz="0" w:space="0" w:color="auto"/>
                            <w:bottom w:val="none" w:sz="0" w:space="0" w:color="auto"/>
                            <w:right w:val="none" w:sz="0" w:space="0" w:color="auto"/>
                          </w:divBdr>
                          <w:divsChild>
                            <w:div w:id="1605966131">
                              <w:marLeft w:val="0"/>
                              <w:marRight w:val="0"/>
                              <w:marTop w:val="0"/>
                              <w:marBottom w:val="0"/>
                              <w:divBdr>
                                <w:top w:val="none" w:sz="0" w:space="0" w:color="auto"/>
                                <w:left w:val="none" w:sz="0" w:space="0" w:color="auto"/>
                                <w:bottom w:val="none" w:sz="0" w:space="0" w:color="auto"/>
                                <w:right w:val="none" w:sz="0" w:space="0" w:color="auto"/>
                              </w:divBdr>
                              <w:divsChild>
                                <w:div w:id="166181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308590">
                          <w:marLeft w:val="0"/>
                          <w:marRight w:val="0"/>
                          <w:marTop w:val="0"/>
                          <w:marBottom w:val="270"/>
                          <w:divBdr>
                            <w:top w:val="none" w:sz="0" w:space="0" w:color="auto"/>
                            <w:left w:val="none" w:sz="0" w:space="0" w:color="auto"/>
                            <w:bottom w:val="none" w:sz="0" w:space="0" w:color="auto"/>
                            <w:right w:val="none" w:sz="0" w:space="0" w:color="auto"/>
                          </w:divBdr>
                          <w:divsChild>
                            <w:div w:id="1807308023">
                              <w:marLeft w:val="0"/>
                              <w:marRight w:val="0"/>
                              <w:marTop w:val="0"/>
                              <w:marBottom w:val="0"/>
                              <w:divBdr>
                                <w:top w:val="none" w:sz="0" w:space="0" w:color="auto"/>
                                <w:left w:val="none" w:sz="0" w:space="0" w:color="auto"/>
                                <w:bottom w:val="none" w:sz="0" w:space="0" w:color="auto"/>
                                <w:right w:val="none" w:sz="0" w:space="0" w:color="auto"/>
                              </w:divBdr>
                              <w:divsChild>
                                <w:div w:id="122225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3717">
                          <w:marLeft w:val="0"/>
                          <w:marRight w:val="0"/>
                          <w:marTop w:val="0"/>
                          <w:marBottom w:val="270"/>
                          <w:divBdr>
                            <w:top w:val="none" w:sz="0" w:space="0" w:color="auto"/>
                            <w:left w:val="none" w:sz="0" w:space="0" w:color="auto"/>
                            <w:bottom w:val="none" w:sz="0" w:space="0" w:color="auto"/>
                            <w:right w:val="none" w:sz="0" w:space="0" w:color="auto"/>
                          </w:divBdr>
                          <w:divsChild>
                            <w:div w:id="1136148263">
                              <w:marLeft w:val="0"/>
                              <w:marRight w:val="0"/>
                              <w:marTop w:val="0"/>
                              <w:marBottom w:val="0"/>
                              <w:divBdr>
                                <w:top w:val="none" w:sz="0" w:space="0" w:color="auto"/>
                                <w:left w:val="none" w:sz="0" w:space="0" w:color="auto"/>
                                <w:bottom w:val="none" w:sz="0" w:space="0" w:color="auto"/>
                                <w:right w:val="none" w:sz="0" w:space="0" w:color="auto"/>
                              </w:divBdr>
                              <w:divsChild>
                                <w:div w:id="23228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729453">
                          <w:marLeft w:val="0"/>
                          <w:marRight w:val="0"/>
                          <w:marTop w:val="0"/>
                          <w:marBottom w:val="270"/>
                          <w:divBdr>
                            <w:top w:val="none" w:sz="0" w:space="0" w:color="auto"/>
                            <w:left w:val="none" w:sz="0" w:space="0" w:color="auto"/>
                            <w:bottom w:val="none" w:sz="0" w:space="0" w:color="auto"/>
                            <w:right w:val="none" w:sz="0" w:space="0" w:color="auto"/>
                          </w:divBdr>
                          <w:divsChild>
                            <w:div w:id="1540632110">
                              <w:marLeft w:val="0"/>
                              <w:marRight w:val="0"/>
                              <w:marTop w:val="0"/>
                              <w:marBottom w:val="0"/>
                              <w:divBdr>
                                <w:top w:val="none" w:sz="0" w:space="0" w:color="auto"/>
                                <w:left w:val="none" w:sz="0" w:space="0" w:color="auto"/>
                                <w:bottom w:val="none" w:sz="0" w:space="0" w:color="auto"/>
                                <w:right w:val="none" w:sz="0" w:space="0" w:color="auto"/>
                              </w:divBdr>
                              <w:divsChild>
                                <w:div w:id="3452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95744">
                          <w:marLeft w:val="0"/>
                          <w:marRight w:val="0"/>
                          <w:marTop w:val="0"/>
                          <w:marBottom w:val="270"/>
                          <w:divBdr>
                            <w:top w:val="none" w:sz="0" w:space="0" w:color="auto"/>
                            <w:left w:val="none" w:sz="0" w:space="0" w:color="auto"/>
                            <w:bottom w:val="none" w:sz="0" w:space="0" w:color="auto"/>
                            <w:right w:val="none" w:sz="0" w:space="0" w:color="auto"/>
                          </w:divBdr>
                          <w:divsChild>
                            <w:div w:id="1983532894">
                              <w:marLeft w:val="0"/>
                              <w:marRight w:val="0"/>
                              <w:marTop w:val="0"/>
                              <w:marBottom w:val="0"/>
                              <w:divBdr>
                                <w:top w:val="none" w:sz="0" w:space="0" w:color="auto"/>
                                <w:left w:val="none" w:sz="0" w:space="0" w:color="auto"/>
                                <w:bottom w:val="none" w:sz="0" w:space="0" w:color="auto"/>
                                <w:right w:val="none" w:sz="0" w:space="0" w:color="auto"/>
                              </w:divBdr>
                              <w:divsChild>
                                <w:div w:id="213551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938">
                          <w:marLeft w:val="0"/>
                          <w:marRight w:val="0"/>
                          <w:marTop w:val="0"/>
                          <w:marBottom w:val="270"/>
                          <w:divBdr>
                            <w:top w:val="none" w:sz="0" w:space="0" w:color="auto"/>
                            <w:left w:val="none" w:sz="0" w:space="0" w:color="auto"/>
                            <w:bottom w:val="none" w:sz="0" w:space="0" w:color="auto"/>
                            <w:right w:val="none" w:sz="0" w:space="0" w:color="auto"/>
                          </w:divBdr>
                          <w:divsChild>
                            <w:div w:id="1080366091">
                              <w:marLeft w:val="0"/>
                              <w:marRight w:val="0"/>
                              <w:marTop w:val="0"/>
                              <w:marBottom w:val="0"/>
                              <w:divBdr>
                                <w:top w:val="none" w:sz="0" w:space="0" w:color="auto"/>
                                <w:left w:val="none" w:sz="0" w:space="0" w:color="auto"/>
                                <w:bottom w:val="none" w:sz="0" w:space="0" w:color="auto"/>
                                <w:right w:val="none" w:sz="0" w:space="0" w:color="auto"/>
                              </w:divBdr>
                              <w:divsChild>
                                <w:div w:id="146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983782">
                      <w:marLeft w:val="0"/>
                      <w:marRight w:val="0"/>
                      <w:marTop w:val="0"/>
                      <w:marBottom w:val="0"/>
                      <w:divBdr>
                        <w:top w:val="none" w:sz="0" w:space="0" w:color="auto"/>
                        <w:left w:val="none" w:sz="0" w:space="0" w:color="auto"/>
                        <w:bottom w:val="none" w:sz="0" w:space="0" w:color="auto"/>
                        <w:right w:val="none" w:sz="0" w:space="0" w:color="auto"/>
                      </w:divBdr>
                      <w:divsChild>
                        <w:div w:id="1729959939">
                          <w:marLeft w:val="0"/>
                          <w:marRight w:val="0"/>
                          <w:marTop w:val="0"/>
                          <w:marBottom w:val="0"/>
                          <w:divBdr>
                            <w:top w:val="none" w:sz="0" w:space="0" w:color="auto"/>
                            <w:left w:val="none" w:sz="0" w:space="0" w:color="auto"/>
                            <w:bottom w:val="none" w:sz="0" w:space="0" w:color="auto"/>
                            <w:right w:val="none" w:sz="0" w:space="0" w:color="auto"/>
                          </w:divBdr>
                        </w:div>
                      </w:divsChild>
                    </w:div>
                    <w:div w:id="1066496032">
                      <w:marLeft w:val="0"/>
                      <w:marRight w:val="0"/>
                      <w:marTop w:val="0"/>
                      <w:marBottom w:val="270"/>
                      <w:divBdr>
                        <w:top w:val="none" w:sz="0" w:space="0" w:color="auto"/>
                        <w:left w:val="none" w:sz="0" w:space="0" w:color="auto"/>
                        <w:bottom w:val="none" w:sz="0" w:space="0" w:color="auto"/>
                        <w:right w:val="none" w:sz="0" w:space="0" w:color="auto"/>
                      </w:divBdr>
                      <w:divsChild>
                        <w:div w:id="543099953">
                          <w:marLeft w:val="0"/>
                          <w:marRight w:val="0"/>
                          <w:marTop w:val="0"/>
                          <w:marBottom w:val="0"/>
                          <w:divBdr>
                            <w:top w:val="none" w:sz="0" w:space="0" w:color="auto"/>
                            <w:left w:val="none" w:sz="0" w:space="0" w:color="auto"/>
                            <w:bottom w:val="none" w:sz="0" w:space="0" w:color="auto"/>
                            <w:right w:val="none" w:sz="0" w:space="0" w:color="auto"/>
                          </w:divBdr>
                          <w:divsChild>
                            <w:div w:id="179027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1814">
                      <w:marLeft w:val="0"/>
                      <w:marRight w:val="0"/>
                      <w:marTop w:val="0"/>
                      <w:marBottom w:val="270"/>
                      <w:divBdr>
                        <w:top w:val="none" w:sz="0" w:space="0" w:color="auto"/>
                        <w:left w:val="none" w:sz="0" w:space="0" w:color="auto"/>
                        <w:bottom w:val="none" w:sz="0" w:space="0" w:color="auto"/>
                        <w:right w:val="none" w:sz="0" w:space="0" w:color="auto"/>
                      </w:divBdr>
                      <w:divsChild>
                        <w:div w:id="456218230">
                          <w:marLeft w:val="0"/>
                          <w:marRight w:val="0"/>
                          <w:marTop w:val="0"/>
                          <w:marBottom w:val="0"/>
                          <w:divBdr>
                            <w:top w:val="none" w:sz="0" w:space="0" w:color="auto"/>
                            <w:left w:val="none" w:sz="0" w:space="0" w:color="auto"/>
                            <w:bottom w:val="none" w:sz="0" w:space="0" w:color="auto"/>
                            <w:right w:val="none" w:sz="0" w:space="0" w:color="auto"/>
                          </w:divBdr>
                          <w:divsChild>
                            <w:div w:id="50274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4934">
                      <w:marLeft w:val="0"/>
                      <w:marRight w:val="0"/>
                      <w:marTop w:val="0"/>
                      <w:marBottom w:val="270"/>
                      <w:divBdr>
                        <w:top w:val="none" w:sz="0" w:space="0" w:color="auto"/>
                        <w:left w:val="none" w:sz="0" w:space="0" w:color="auto"/>
                        <w:bottom w:val="none" w:sz="0" w:space="0" w:color="auto"/>
                        <w:right w:val="none" w:sz="0" w:space="0" w:color="auto"/>
                      </w:divBdr>
                      <w:divsChild>
                        <w:div w:id="2138714217">
                          <w:marLeft w:val="0"/>
                          <w:marRight w:val="0"/>
                          <w:marTop w:val="0"/>
                          <w:marBottom w:val="0"/>
                          <w:divBdr>
                            <w:top w:val="none" w:sz="0" w:space="0" w:color="auto"/>
                            <w:left w:val="none" w:sz="0" w:space="0" w:color="auto"/>
                            <w:bottom w:val="none" w:sz="0" w:space="0" w:color="auto"/>
                            <w:right w:val="none" w:sz="0" w:space="0" w:color="auto"/>
                          </w:divBdr>
                          <w:divsChild>
                            <w:div w:id="23929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130976">
                      <w:marLeft w:val="0"/>
                      <w:marRight w:val="0"/>
                      <w:marTop w:val="0"/>
                      <w:marBottom w:val="270"/>
                      <w:divBdr>
                        <w:top w:val="none" w:sz="0" w:space="0" w:color="auto"/>
                        <w:left w:val="none" w:sz="0" w:space="0" w:color="auto"/>
                        <w:bottom w:val="none" w:sz="0" w:space="0" w:color="auto"/>
                        <w:right w:val="none" w:sz="0" w:space="0" w:color="auto"/>
                      </w:divBdr>
                      <w:divsChild>
                        <w:div w:id="395011233">
                          <w:marLeft w:val="0"/>
                          <w:marRight w:val="0"/>
                          <w:marTop w:val="0"/>
                          <w:marBottom w:val="0"/>
                          <w:divBdr>
                            <w:top w:val="none" w:sz="0" w:space="0" w:color="auto"/>
                            <w:left w:val="none" w:sz="0" w:space="0" w:color="auto"/>
                            <w:bottom w:val="none" w:sz="0" w:space="0" w:color="auto"/>
                            <w:right w:val="none" w:sz="0" w:space="0" w:color="auto"/>
                          </w:divBdr>
                          <w:divsChild>
                            <w:div w:id="202108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558361">
      <w:bodyDiv w:val="1"/>
      <w:marLeft w:val="0"/>
      <w:marRight w:val="0"/>
      <w:marTop w:val="0"/>
      <w:marBottom w:val="0"/>
      <w:divBdr>
        <w:top w:val="none" w:sz="0" w:space="0" w:color="auto"/>
        <w:left w:val="none" w:sz="0" w:space="0" w:color="auto"/>
        <w:bottom w:val="none" w:sz="0" w:space="0" w:color="auto"/>
        <w:right w:val="none" w:sz="0" w:space="0" w:color="auto"/>
      </w:divBdr>
      <w:divsChild>
        <w:div w:id="43393700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84570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34886">
      <w:bodyDiv w:val="1"/>
      <w:marLeft w:val="0"/>
      <w:marRight w:val="0"/>
      <w:marTop w:val="0"/>
      <w:marBottom w:val="0"/>
      <w:divBdr>
        <w:top w:val="none" w:sz="0" w:space="0" w:color="auto"/>
        <w:left w:val="none" w:sz="0" w:space="0" w:color="auto"/>
        <w:bottom w:val="none" w:sz="0" w:space="0" w:color="auto"/>
        <w:right w:val="none" w:sz="0" w:space="0" w:color="auto"/>
      </w:divBdr>
      <w:divsChild>
        <w:div w:id="1195077653">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91966924">
              <w:marLeft w:val="0"/>
              <w:marRight w:val="0"/>
              <w:marTop w:val="0"/>
              <w:marBottom w:val="270"/>
              <w:divBdr>
                <w:top w:val="none" w:sz="0" w:space="0" w:color="auto"/>
                <w:left w:val="none" w:sz="0" w:space="0" w:color="auto"/>
                <w:bottom w:val="none" w:sz="0" w:space="0" w:color="auto"/>
                <w:right w:val="none" w:sz="0" w:space="0" w:color="auto"/>
              </w:divBdr>
              <w:divsChild>
                <w:div w:id="769542171">
                  <w:marLeft w:val="0"/>
                  <w:marRight w:val="0"/>
                  <w:marTop w:val="0"/>
                  <w:marBottom w:val="270"/>
                  <w:divBdr>
                    <w:top w:val="none" w:sz="0" w:space="0" w:color="auto"/>
                    <w:left w:val="none" w:sz="0" w:space="0" w:color="auto"/>
                    <w:bottom w:val="none" w:sz="0" w:space="0" w:color="auto"/>
                    <w:right w:val="none" w:sz="0" w:space="0" w:color="auto"/>
                  </w:divBdr>
                  <w:divsChild>
                    <w:div w:id="833303695">
                      <w:marLeft w:val="0"/>
                      <w:marRight w:val="0"/>
                      <w:marTop w:val="0"/>
                      <w:marBottom w:val="270"/>
                      <w:divBdr>
                        <w:top w:val="none" w:sz="0" w:space="0" w:color="auto"/>
                        <w:left w:val="none" w:sz="0" w:space="0" w:color="auto"/>
                        <w:bottom w:val="none" w:sz="0" w:space="0" w:color="auto"/>
                        <w:right w:val="none" w:sz="0" w:space="0" w:color="auto"/>
                      </w:divBdr>
                      <w:divsChild>
                        <w:div w:id="427234567">
                          <w:marLeft w:val="0"/>
                          <w:marRight w:val="0"/>
                          <w:marTop w:val="0"/>
                          <w:marBottom w:val="0"/>
                          <w:divBdr>
                            <w:top w:val="none" w:sz="0" w:space="0" w:color="auto"/>
                            <w:left w:val="none" w:sz="0" w:space="0" w:color="auto"/>
                            <w:bottom w:val="none" w:sz="0" w:space="0" w:color="auto"/>
                            <w:right w:val="none" w:sz="0" w:space="0" w:color="auto"/>
                          </w:divBdr>
                          <w:divsChild>
                            <w:div w:id="174105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551797">
                      <w:marLeft w:val="0"/>
                      <w:marRight w:val="0"/>
                      <w:marTop w:val="0"/>
                      <w:marBottom w:val="270"/>
                      <w:divBdr>
                        <w:top w:val="none" w:sz="0" w:space="0" w:color="auto"/>
                        <w:left w:val="none" w:sz="0" w:space="0" w:color="auto"/>
                        <w:bottom w:val="none" w:sz="0" w:space="0" w:color="auto"/>
                        <w:right w:val="none" w:sz="0" w:space="0" w:color="auto"/>
                      </w:divBdr>
                      <w:divsChild>
                        <w:div w:id="1669016729">
                          <w:marLeft w:val="0"/>
                          <w:marRight w:val="0"/>
                          <w:marTop w:val="0"/>
                          <w:marBottom w:val="0"/>
                          <w:divBdr>
                            <w:top w:val="none" w:sz="0" w:space="0" w:color="auto"/>
                            <w:left w:val="none" w:sz="0" w:space="0" w:color="auto"/>
                            <w:bottom w:val="none" w:sz="0" w:space="0" w:color="auto"/>
                            <w:right w:val="none" w:sz="0" w:space="0" w:color="auto"/>
                          </w:divBdr>
                          <w:divsChild>
                            <w:div w:id="189774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769">
                      <w:marLeft w:val="0"/>
                      <w:marRight w:val="0"/>
                      <w:marTop w:val="0"/>
                      <w:marBottom w:val="270"/>
                      <w:divBdr>
                        <w:top w:val="none" w:sz="0" w:space="0" w:color="auto"/>
                        <w:left w:val="none" w:sz="0" w:space="0" w:color="auto"/>
                        <w:bottom w:val="none" w:sz="0" w:space="0" w:color="auto"/>
                        <w:right w:val="none" w:sz="0" w:space="0" w:color="auto"/>
                      </w:divBdr>
                      <w:divsChild>
                        <w:div w:id="964239816">
                          <w:marLeft w:val="0"/>
                          <w:marRight w:val="0"/>
                          <w:marTop w:val="0"/>
                          <w:marBottom w:val="0"/>
                          <w:divBdr>
                            <w:top w:val="none" w:sz="0" w:space="0" w:color="auto"/>
                            <w:left w:val="none" w:sz="0" w:space="0" w:color="auto"/>
                            <w:bottom w:val="none" w:sz="0" w:space="0" w:color="auto"/>
                            <w:right w:val="none" w:sz="0" w:space="0" w:color="auto"/>
                          </w:divBdr>
                          <w:divsChild>
                            <w:div w:id="106583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08872">
                      <w:marLeft w:val="0"/>
                      <w:marRight w:val="0"/>
                      <w:marTop w:val="0"/>
                      <w:marBottom w:val="270"/>
                      <w:divBdr>
                        <w:top w:val="none" w:sz="0" w:space="0" w:color="auto"/>
                        <w:left w:val="none" w:sz="0" w:space="0" w:color="auto"/>
                        <w:bottom w:val="none" w:sz="0" w:space="0" w:color="auto"/>
                        <w:right w:val="none" w:sz="0" w:space="0" w:color="auto"/>
                      </w:divBdr>
                      <w:divsChild>
                        <w:div w:id="1742824786">
                          <w:marLeft w:val="0"/>
                          <w:marRight w:val="0"/>
                          <w:marTop w:val="0"/>
                          <w:marBottom w:val="0"/>
                          <w:divBdr>
                            <w:top w:val="none" w:sz="0" w:space="0" w:color="auto"/>
                            <w:left w:val="none" w:sz="0" w:space="0" w:color="auto"/>
                            <w:bottom w:val="none" w:sz="0" w:space="0" w:color="auto"/>
                            <w:right w:val="none" w:sz="0" w:space="0" w:color="auto"/>
                          </w:divBdr>
                          <w:divsChild>
                            <w:div w:id="173299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0537">
                      <w:marLeft w:val="0"/>
                      <w:marRight w:val="0"/>
                      <w:marTop w:val="0"/>
                      <w:marBottom w:val="270"/>
                      <w:divBdr>
                        <w:top w:val="none" w:sz="0" w:space="0" w:color="auto"/>
                        <w:left w:val="none" w:sz="0" w:space="0" w:color="auto"/>
                        <w:bottom w:val="none" w:sz="0" w:space="0" w:color="auto"/>
                        <w:right w:val="none" w:sz="0" w:space="0" w:color="auto"/>
                      </w:divBdr>
                      <w:divsChild>
                        <w:div w:id="236209647">
                          <w:marLeft w:val="0"/>
                          <w:marRight w:val="0"/>
                          <w:marTop w:val="0"/>
                          <w:marBottom w:val="0"/>
                          <w:divBdr>
                            <w:top w:val="none" w:sz="0" w:space="0" w:color="auto"/>
                            <w:left w:val="none" w:sz="0" w:space="0" w:color="auto"/>
                            <w:bottom w:val="none" w:sz="0" w:space="0" w:color="auto"/>
                            <w:right w:val="none" w:sz="0" w:space="0" w:color="auto"/>
                          </w:divBdr>
                          <w:divsChild>
                            <w:div w:id="74160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233550">
      <w:bodyDiv w:val="1"/>
      <w:marLeft w:val="0"/>
      <w:marRight w:val="0"/>
      <w:marTop w:val="0"/>
      <w:marBottom w:val="0"/>
      <w:divBdr>
        <w:top w:val="none" w:sz="0" w:space="0" w:color="auto"/>
        <w:left w:val="none" w:sz="0" w:space="0" w:color="auto"/>
        <w:bottom w:val="none" w:sz="0" w:space="0" w:color="auto"/>
        <w:right w:val="none" w:sz="0" w:space="0" w:color="auto"/>
      </w:divBdr>
      <w:divsChild>
        <w:div w:id="2027752445">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525170187">
              <w:marLeft w:val="0"/>
              <w:marRight w:val="0"/>
              <w:marTop w:val="0"/>
              <w:marBottom w:val="270"/>
              <w:divBdr>
                <w:top w:val="none" w:sz="0" w:space="0" w:color="auto"/>
                <w:left w:val="none" w:sz="0" w:space="0" w:color="auto"/>
                <w:bottom w:val="none" w:sz="0" w:space="0" w:color="auto"/>
                <w:right w:val="none" w:sz="0" w:space="0" w:color="auto"/>
              </w:divBdr>
              <w:divsChild>
                <w:div w:id="1160392586">
                  <w:marLeft w:val="0"/>
                  <w:marRight w:val="0"/>
                  <w:marTop w:val="0"/>
                  <w:marBottom w:val="270"/>
                  <w:divBdr>
                    <w:top w:val="none" w:sz="0" w:space="0" w:color="auto"/>
                    <w:left w:val="none" w:sz="0" w:space="0" w:color="auto"/>
                    <w:bottom w:val="none" w:sz="0" w:space="0" w:color="auto"/>
                    <w:right w:val="none" w:sz="0" w:space="0" w:color="auto"/>
                  </w:divBdr>
                  <w:divsChild>
                    <w:div w:id="1870334505">
                      <w:marLeft w:val="0"/>
                      <w:marRight w:val="0"/>
                      <w:marTop w:val="0"/>
                      <w:marBottom w:val="270"/>
                      <w:divBdr>
                        <w:top w:val="none" w:sz="0" w:space="0" w:color="auto"/>
                        <w:left w:val="none" w:sz="0" w:space="0" w:color="auto"/>
                        <w:bottom w:val="none" w:sz="0" w:space="0" w:color="auto"/>
                        <w:right w:val="none" w:sz="0" w:space="0" w:color="auto"/>
                      </w:divBdr>
                      <w:divsChild>
                        <w:div w:id="369383026">
                          <w:marLeft w:val="0"/>
                          <w:marRight w:val="0"/>
                          <w:marTop w:val="0"/>
                          <w:marBottom w:val="0"/>
                          <w:divBdr>
                            <w:top w:val="none" w:sz="0" w:space="0" w:color="auto"/>
                            <w:left w:val="none" w:sz="0" w:space="0" w:color="auto"/>
                            <w:bottom w:val="none" w:sz="0" w:space="0" w:color="auto"/>
                            <w:right w:val="none" w:sz="0" w:space="0" w:color="auto"/>
                          </w:divBdr>
                          <w:divsChild>
                            <w:div w:id="5949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551769">
                      <w:marLeft w:val="0"/>
                      <w:marRight w:val="0"/>
                      <w:marTop w:val="0"/>
                      <w:marBottom w:val="270"/>
                      <w:divBdr>
                        <w:top w:val="none" w:sz="0" w:space="0" w:color="auto"/>
                        <w:left w:val="none" w:sz="0" w:space="0" w:color="auto"/>
                        <w:bottom w:val="none" w:sz="0" w:space="0" w:color="auto"/>
                        <w:right w:val="none" w:sz="0" w:space="0" w:color="auto"/>
                      </w:divBdr>
                      <w:divsChild>
                        <w:div w:id="1514030241">
                          <w:marLeft w:val="0"/>
                          <w:marRight w:val="0"/>
                          <w:marTop w:val="0"/>
                          <w:marBottom w:val="0"/>
                          <w:divBdr>
                            <w:top w:val="none" w:sz="0" w:space="0" w:color="auto"/>
                            <w:left w:val="none" w:sz="0" w:space="0" w:color="auto"/>
                            <w:bottom w:val="none" w:sz="0" w:space="0" w:color="auto"/>
                            <w:right w:val="none" w:sz="0" w:space="0" w:color="auto"/>
                          </w:divBdr>
                          <w:divsChild>
                            <w:div w:id="160156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583732">
                      <w:marLeft w:val="0"/>
                      <w:marRight w:val="0"/>
                      <w:marTop w:val="0"/>
                      <w:marBottom w:val="270"/>
                      <w:divBdr>
                        <w:top w:val="none" w:sz="0" w:space="0" w:color="auto"/>
                        <w:left w:val="none" w:sz="0" w:space="0" w:color="auto"/>
                        <w:bottom w:val="none" w:sz="0" w:space="0" w:color="auto"/>
                        <w:right w:val="none" w:sz="0" w:space="0" w:color="auto"/>
                      </w:divBdr>
                      <w:divsChild>
                        <w:div w:id="1918247378">
                          <w:marLeft w:val="0"/>
                          <w:marRight w:val="0"/>
                          <w:marTop w:val="0"/>
                          <w:marBottom w:val="0"/>
                          <w:divBdr>
                            <w:top w:val="none" w:sz="0" w:space="0" w:color="auto"/>
                            <w:left w:val="none" w:sz="0" w:space="0" w:color="auto"/>
                            <w:bottom w:val="none" w:sz="0" w:space="0" w:color="auto"/>
                            <w:right w:val="none" w:sz="0" w:space="0" w:color="auto"/>
                          </w:divBdr>
                          <w:divsChild>
                            <w:div w:id="20663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0468">
                      <w:marLeft w:val="0"/>
                      <w:marRight w:val="0"/>
                      <w:marTop w:val="0"/>
                      <w:marBottom w:val="270"/>
                      <w:divBdr>
                        <w:top w:val="none" w:sz="0" w:space="0" w:color="auto"/>
                        <w:left w:val="none" w:sz="0" w:space="0" w:color="auto"/>
                        <w:bottom w:val="none" w:sz="0" w:space="0" w:color="auto"/>
                        <w:right w:val="none" w:sz="0" w:space="0" w:color="auto"/>
                      </w:divBdr>
                      <w:divsChild>
                        <w:div w:id="1810779543">
                          <w:marLeft w:val="0"/>
                          <w:marRight w:val="0"/>
                          <w:marTop w:val="0"/>
                          <w:marBottom w:val="0"/>
                          <w:divBdr>
                            <w:top w:val="none" w:sz="0" w:space="0" w:color="auto"/>
                            <w:left w:val="none" w:sz="0" w:space="0" w:color="auto"/>
                            <w:bottom w:val="none" w:sz="0" w:space="0" w:color="auto"/>
                            <w:right w:val="none" w:sz="0" w:space="0" w:color="auto"/>
                          </w:divBdr>
                          <w:divsChild>
                            <w:div w:id="9466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523649">
      <w:bodyDiv w:val="1"/>
      <w:marLeft w:val="0"/>
      <w:marRight w:val="0"/>
      <w:marTop w:val="0"/>
      <w:marBottom w:val="0"/>
      <w:divBdr>
        <w:top w:val="none" w:sz="0" w:space="0" w:color="auto"/>
        <w:left w:val="none" w:sz="0" w:space="0" w:color="auto"/>
        <w:bottom w:val="none" w:sz="0" w:space="0" w:color="auto"/>
        <w:right w:val="none" w:sz="0" w:space="0" w:color="auto"/>
      </w:divBdr>
      <w:divsChild>
        <w:div w:id="1698701544">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042243448">
              <w:marLeft w:val="0"/>
              <w:marRight w:val="0"/>
              <w:marTop w:val="0"/>
              <w:marBottom w:val="270"/>
              <w:divBdr>
                <w:top w:val="none" w:sz="0" w:space="0" w:color="auto"/>
                <w:left w:val="none" w:sz="0" w:space="0" w:color="auto"/>
                <w:bottom w:val="none" w:sz="0" w:space="0" w:color="auto"/>
                <w:right w:val="none" w:sz="0" w:space="0" w:color="auto"/>
              </w:divBdr>
              <w:divsChild>
                <w:div w:id="1039860719">
                  <w:marLeft w:val="0"/>
                  <w:marRight w:val="0"/>
                  <w:marTop w:val="0"/>
                  <w:marBottom w:val="270"/>
                  <w:divBdr>
                    <w:top w:val="none" w:sz="0" w:space="0" w:color="auto"/>
                    <w:left w:val="none" w:sz="0" w:space="0" w:color="auto"/>
                    <w:bottom w:val="none" w:sz="0" w:space="0" w:color="auto"/>
                    <w:right w:val="none" w:sz="0" w:space="0" w:color="auto"/>
                  </w:divBdr>
                  <w:divsChild>
                    <w:div w:id="1381710491">
                      <w:marLeft w:val="0"/>
                      <w:marRight w:val="0"/>
                      <w:marTop w:val="0"/>
                      <w:marBottom w:val="270"/>
                      <w:divBdr>
                        <w:top w:val="none" w:sz="0" w:space="0" w:color="auto"/>
                        <w:left w:val="none" w:sz="0" w:space="0" w:color="auto"/>
                        <w:bottom w:val="none" w:sz="0" w:space="0" w:color="auto"/>
                        <w:right w:val="none" w:sz="0" w:space="0" w:color="auto"/>
                      </w:divBdr>
                      <w:divsChild>
                        <w:div w:id="583220387">
                          <w:marLeft w:val="0"/>
                          <w:marRight w:val="0"/>
                          <w:marTop w:val="0"/>
                          <w:marBottom w:val="0"/>
                          <w:divBdr>
                            <w:top w:val="none" w:sz="0" w:space="0" w:color="auto"/>
                            <w:left w:val="none" w:sz="0" w:space="0" w:color="auto"/>
                            <w:bottom w:val="none" w:sz="0" w:space="0" w:color="auto"/>
                            <w:right w:val="none" w:sz="0" w:space="0" w:color="auto"/>
                          </w:divBdr>
                          <w:divsChild>
                            <w:div w:id="137462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06056">
                      <w:marLeft w:val="0"/>
                      <w:marRight w:val="0"/>
                      <w:marTop w:val="0"/>
                      <w:marBottom w:val="270"/>
                      <w:divBdr>
                        <w:top w:val="none" w:sz="0" w:space="0" w:color="auto"/>
                        <w:left w:val="none" w:sz="0" w:space="0" w:color="auto"/>
                        <w:bottom w:val="none" w:sz="0" w:space="0" w:color="auto"/>
                        <w:right w:val="none" w:sz="0" w:space="0" w:color="auto"/>
                      </w:divBdr>
                      <w:divsChild>
                        <w:div w:id="1566866694">
                          <w:marLeft w:val="0"/>
                          <w:marRight w:val="0"/>
                          <w:marTop w:val="0"/>
                          <w:marBottom w:val="0"/>
                          <w:divBdr>
                            <w:top w:val="none" w:sz="0" w:space="0" w:color="auto"/>
                            <w:left w:val="none" w:sz="0" w:space="0" w:color="auto"/>
                            <w:bottom w:val="none" w:sz="0" w:space="0" w:color="auto"/>
                            <w:right w:val="none" w:sz="0" w:space="0" w:color="auto"/>
                          </w:divBdr>
                          <w:divsChild>
                            <w:div w:id="188058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48580">
                      <w:marLeft w:val="0"/>
                      <w:marRight w:val="0"/>
                      <w:marTop w:val="0"/>
                      <w:marBottom w:val="270"/>
                      <w:divBdr>
                        <w:top w:val="none" w:sz="0" w:space="0" w:color="auto"/>
                        <w:left w:val="none" w:sz="0" w:space="0" w:color="auto"/>
                        <w:bottom w:val="none" w:sz="0" w:space="0" w:color="auto"/>
                        <w:right w:val="none" w:sz="0" w:space="0" w:color="auto"/>
                      </w:divBdr>
                      <w:divsChild>
                        <w:div w:id="1317763386">
                          <w:marLeft w:val="0"/>
                          <w:marRight w:val="0"/>
                          <w:marTop w:val="0"/>
                          <w:marBottom w:val="0"/>
                          <w:divBdr>
                            <w:top w:val="none" w:sz="0" w:space="0" w:color="auto"/>
                            <w:left w:val="none" w:sz="0" w:space="0" w:color="auto"/>
                            <w:bottom w:val="none" w:sz="0" w:space="0" w:color="auto"/>
                            <w:right w:val="none" w:sz="0" w:space="0" w:color="auto"/>
                          </w:divBdr>
                          <w:divsChild>
                            <w:div w:id="180492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991716">
      <w:bodyDiv w:val="1"/>
      <w:marLeft w:val="0"/>
      <w:marRight w:val="0"/>
      <w:marTop w:val="0"/>
      <w:marBottom w:val="0"/>
      <w:divBdr>
        <w:top w:val="none" w:sz="0" w:space="0" w:color="auto"/>
        <w:left w:val="none" w:sz="0" w:space="0" w:color="auto"/>
        <w:bottom w:val="none" w:sz="0" w:space="0" w:color="auto"/>
        <w:right w:val="none" w:sz="0" w:space="0" w:color="auto"/>
      </w:divBdr>
      <w:divsChild>
        <w:div w:id="1175147679">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659503401">
              <w:marLeft w:val="0"/>
              <w:marRight w:val="0"/>
              <w:marTop w:val="0"/>
              <w:marBottom w:val="270"/>
              <w:divBdr>
                <w:top w:val="none" w:sz="0" w:space="0" w:color="auto"/>
                <w:left w:val="none" w:sz="0" w:space="0" w:color="auto"/>
                <w:bottom w:val="none" w:sz="0" w:space="0" w:color="auto"/>
                <w:right w:val="none" w:sz="0" w:space="0" w:color="auto"/>
              </w:divBdr>
              <w:divsChild>
                <w:div w:id="796528170">
                  <w:marLeft w:val="0"/>
                  <w:marRight w:val="0"/>
                  <w:marTop w:val="0"/>
                  <w:marBottom w:val="270"/>
                  <w:divBdr>
                    <w:top w:val="none" w:sz="0" w:space="0" w:color="auto"/>
                    <w:left w:val="none" w:sz="0" w:space="0" w:color="auto"/>
                    <w:bottom w:val="none" w:sz="0" w:space="0" w:color="auto"/>
                    <w:right w:val="none" w:sz="0" w:space="0" w:color="auto"/>
                  </w:divBdr>
                  <w:divsChild>
                    <w:div w:id="694116553">
                      <w:marLeft w:val="0"/>
                      <w:marRight w:val="0"/>
                      <w:marTop w:val="0"/>
                      <w:marBottom w:val="270"/>
                      <w:divBdr>
                        <w:top w:val="none" w:sz="0" w:space="0" w:color="auto"/>
                        <w:left w:val="none" w:sz="0" w:space="0" w:color="auto"/>
                        <w:bottom w:val="none" w:sz="0" w:space="0" w:color="auto"/>
                        <w:right w:val="none" w:sz="0" w:space="0" w:color="auto"/>
                      </w:divBdr>
                      <w:divsChild>
                        <w:div w:id="374428912">
                          <w:marLeft w:val="0"/>
                          <w:marRight w:val="0"/>
                          <w:marTop w:val="0"/>
                          <w:marBottom w:val="270"/>
                          <w:divBdr>
                            <w:top w:val="none" w:sz="0" w:space="0" w:color="auto"/>
                            <w:left w:val="none" w:sz="0" w:space="0" w:color="auto"/>
                            <w:bottom w:val="none" w:sz="0" w:space="0" w:color="auto"/>
                            <w:right w:val="none" w:sz="0" w:space="0" w:color="auto"/>
                          </w:divBdr>
                          <w:divsChild>
                            <w:div w:id="472603274">
                              <w:marLeft w:val="0"/>
                              <w:marRight w:val="0"/>
                              <w:marTop w:val="0"/>
                              <w:marBottom w:val="270"/>
                              <w:divBdr>
                                <w:top w:val="none" w:sz="0" w:space="0" w:color="auto"/>
                                <w:left w:val="none" w:sz="0" w:space="0" w:color="auto"/>
                                <w:bottom w:val="none" w:sz="0" w:space="0" w:color="auto"/>
                                <w:right w:val="none" w:sz="0" w:space="0" w:color="auto"/>
                              </w:divBdr>
                              <w:divsChild>
                                <w:div w:id="1210918336">
                                  <w:marLeft w:val="0"/>
                                  <w:marRight w:val="0"/>
                                  <w:marTop w:val="0"/>
                                  <w:marBottom w:val="0"/>
                                  <w:divBdr>
                                    <w:top w:val="none" w:sz="0" w:space="0" w:color="auto"/>
                                    <w:left w:val="none" w:sz="0" w:space="0" w:color="auto"/>
                                    <w:bottom w:val="none" w:sz="0" w:space="0" w:color="auto"/>
                                    <w:right w:val="none" w:sz="0" w:space="0" w:color="auto"/>
                                  </w:divBdr>
                                  <w:divsChild>
                                    <w:div w:id="310719787">
                                      <w:marLeft w:val="0"/>
                                      <w:marRight w:val="0"/>
                                      <w:marTop w:val="0"/>
                                      <w:marBottom w:val="0"/>
                                      <w:divBdr>
                                        <w:top w:val="none" w:sz="0" w:space="0" w:color="auto"/>
                                        <w:left w:val="none" w:sz="0" w:space="0" w:color="auto"/>
                                        <w:bottom w:val="none" w:sz="0" w:space="0" w:color="auto"/>
                                        <w:right w:val="none" w:sz="0" w:space="0" w:color="auto"/>
                                      </w:divBdr>
                                    </w:div>
                                  </w:divsChild>
                                </w:div>
                                <w:div w:id="387454968">
                                  <w:marLeft w:val="0"/>
                                  <w:marRight w:val="0"/>
                                  <w:marTop w:val="0"/>
                                  <w:marBottom w:val="270"/>
                                  <w:divBdr>
                                    <w:top w:val="none" w:sz="0" w:space="0" w:color="auto"/>
                                    <w:left w:val="none" w:sz="0" w:space="0" w:color="auto"/>
                                    <w:bottom w:val="none" w:sz="0" w:space="0" w:color="auto"/>
                                    <w:right w:val="none" w:sz="0" w:space="0" w:color="auto"/>
                                  </w:divBdr>
                                  <w:divsChild>
                                    <w:div w:id="1410885129">
                                      <w:marLeft w:val="0"/>
                                      <w:marRight w:val="0"/>
                                      <w:marTop w:val="0"/>
                                      <w:marBottom w:val="0"/>
                                      <w:divBdr>
                                        <w:top w:val="none" w:sz="0" w:space="0" w:color="auto"/>
                                        <w:left w:val="none" w:sz="0" w:space="0" w:color="auto"/>
                                        <w:bottom w:val="none" w:sz="0" w:space="0" w:color="auto"/>
                                        <w:right w:val="none" w:sz="0" w:space="0" w:color="auto"/>
                                      </w:divBdr>
                                      <w:divsChild>
                                        <w:div w:id="118111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1482">
                                  <w:marLeft w:val="0"/>
                                  <w:marRight w:val="0"/>
                                  <w:marTop w:val="0"/>
                                  <w:marBottom w:val="270"/>
                                  <w:divBdr>
                                    <w:top w:val="none" w:sz="0" w:space="0" w:color="auto"/>
                                    <w:left w:val="none" w:sz="0" w:space="0" w:color="auto"/>
                                    <w:bottom w:val="none" w:sz="0" w:space="0" w:color="auto"/>
                                    <w:right w:val="none" w:sz="0" w:space="0" w:color="auto"/>
                                  </w:divBdr>
                                  <w:divsChild>
                                    <w:div w:id="771440829">
                                      <w:marLeft w:val="0"/>
                                      <w:marRight w:val="0"/>
                                      <w:marTop w:val="0"/>
                                      <w:marBottom w:val="0"/>
                                      <w:divBdr>
                                        <w:top w:val="none" w:sz="0" w:space="0" w:color="auto"/>
                                        <w:left w:val="none" w:sz="0" w:space="0" w:color="auto"/>
                                        <w:bottom w:val="none" w:sz="0" w:space="0" w:color="auto"/>
                                        <w:right w:val="none" w:sz="0" w:space="0" w:color="auto"/>
                                      </w:divBdr>
                                      <w:divsChild>
                                        <w:div w:id="443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09737">
                                  <w:marLeft w:val="0"/>
                                  <w:marRight w:val="0"/>
                                  <w:marTop w:val="0"/>
                                  <w:marBottom w:val="270"/>
                                  <w:divBdr>
                                    <w:top w:val="none" w:sz="0" w:space="0" w:color="auto"/>
                                    <w:left w:val="none" w:sz="0" w:space="0" w:color="auto"/>
                                    <w:bottom w:val="none" w:sz="0" w:space="0" w:color="auto"/>
                                    <w:right w:val="none" w:sz="0" w:space="0" w:color="auto"/>
                                  </w:divBdr>
                                  <w:divsChild>
                                    <w:div w:id="1885363269">
                                      <w:marLeft w:val="0"/>
                                      <w:marRight w:val="0"/>
                                      <w:marTop w:val="0"/>
                                      <w:marBottom w:val="0"/>
                                      <w:divBdr>
                                        <w:top w:val="none" w:sz="0" w:space="0" w:color="auto"/>
                                        <w:left w:val="none" w:sz="0" w:space="0" w:color="auto"/>
                                        <w:bottom w:val="none" w:sz="0" w:space="0" w:color="auto"/>
                                        <w:right w:val="none" w:sz="0" w:space="0" w:color="auto"/>
                                      </w:divBdr>
                                      <w:divsChild>
                                        <w:div w:id="10377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8604204">
      <w:bodyDiv w:val="1"/>
      <w:marLeft w:val="0"/>
      <w:marRight w:val="0"/>
      <w:marTop w:val="0"/>
      <w:marBottom w:val="0"/>
      <w:divBdr>
        <w:top w:val="none" w:sz="0" w:space="0" w:color="auto"/>
        <w:left w:val="none" w:sz="0" w:space="0" w:color="auto"/>
        <w:bottom w:val="none" w:sz="0" w:space="0" w:color="auto"/>
        <w:right w:val="none" w:sz="0" w:space="0" w:color="auto"/>
      </w:divBdr>
      <w:divsChild>
        <w:div w:id="33240488">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026243629">
              <w:marLeft w:val="0"/>
              <w:marRight w:val="0"/>
              <w:marTop w:val="0"/>
              <w:marBottom w:val="270"/>
              <w:divBdr>
                <w:top w:val="none" w:sz="0" w:space="0" w:color="auto"/>
                <w:left w:val="none" w:sz="0" w:space="0" w:color="auto"/>
                <w:bottom w:val="none" w:sz="0" w:space="0" w:color="auto"/>
                <w:right w:val="none" w:sz="0" w:space="0" w:color="auto"/>
              </w:divBdr>
              <w:divsChild>
                <w:div w:id="650136651">
                  <w:marLeft w:val="0"/>
                  <w:marRight w:val="0"/>
                  <w:marTop w:val="0"/>
                  <w:marBottom w:val="270"/>
                  <w:divBdr>
                    <w:top w:val="none" w:sz="0" w:space="0" w:color="auto"/>
                    <w:left w:val="none" w:sz="0" w:space="0" w:color="auto"/>
                    <w:bottom w:val="none" w:sz="0" w:space="0" w:color="auto"/>
                    <w:right w:val="none" w:sz="0" w:space="0" w:color="auto"/>
                  </w:divBdr>
                  <w:divsChild>
                    <w:div w:id="1811633309">
                      <w:marLeft w:val="0"/>
                      <w:marRight w:val="0"/>
                      <w:marTop w:val="0"/>
                      <w:marBottom w:val="270"/>
                      <w:divBdr>
                        <w:top w:val="none" w:sz="0" w:space="0" w:color="auto"/>
                        <w:left w:val="none" w:sz="0" w:space="0" w:color="auto"/>
                        <w:bottom w:val="none" w:sz="0" w:space="0" w:color="auto"/>
                        <w:right w:val="none" w:sz="0" w:space="0" w:color="auto"/>
                      </w:divBdr>
                      <w:divsChild>
                        <w:div w:id="1762144912">
                          <w:marLeft w:val="0"/>
                          <w:marRight w:val="0"/>
                          <w:marTop w:val="0"/>
                          <w:marBottom w:val="270"/>
                          <w:divBdr>
                            <w:top w:val="none" w:sz="0" w:space="0" w:color="auto"/>
                            <w:left w:val="none" w:sz="0" w:space="0" w:color="auto"/>
                            <w:bottom w:val="none" w:sz="0" w:space="0" w:color="auto"/>
                            <w:right w:val="none" w:sz="0" w:space="0" w:color="auto"/>
                          </w:divBdr>
                          <w:divsChild>
                            <w:div w:id="1523934765">
                              <w:marLeft w:val="0"/>
                              <w:marRight w:val="0"/>
                              <w:marTop w:val="0"/>
                              <w:marBottom w:val="0"/>
                              <w:divBdr>
                                <w:top w:val="none" w:sz="0" w:space="0" w:color="auto"/>
                                <w:left w:val="none" w:sz="0" w:space="0" w:color="auto"/>
                                <w:bottom w:val="none" w:sz="0" w:space="0" w:color="auto"/>
                                <w:right w:val="none" w:sz="0" w:space="0" w:color="auto"/>
                              </w:divBdr>
                              <w:divsChild>
                                <w:div w:id="15592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09183">
                          <w:marLeft w:val="0"/>
                          <w:marRight w:val="0"/>
                          <w:marTop w:val="0"/>
                          <w:marBottom w:val="270"/>
                          <w:divBdr>
                            <w:top w:val="none" w:sz="0" w:space="0" w:color="auto"/>
                            <w:left w:val="none" w:sz="0" w:space="0" w:color="auto"/>
                            <w:bottom w:val="none" w:sz="0" w:space="0" w:color="auto"/>
                            <w:right w:val="none" w:sz="0" w:space="0" w:color="auto"/>
                          </w:divBdr>
                          <w:divsChild>
                            <w:div w:id="816457255">
                              <w:marLeft w:val="0"/>
                              <w:marRight w:val="0"/>
                              <w:marTop w:val="0"/>
                              <w:marBottom w:val="0"/>
                              <w:divBdr>
                                <w:top w:val="none" w:sz="0" w:space="0" w:color="auto"/>
                                <w:left w:val="none" w:sz="0" w:space="0" w:color="auto"/>
                                <w:bottom w:val="none" w:sz="0" w:space="0" w:color="auto"/>
                                <w:right w:val="none" w:sz="0" w:space="0" w:color="auto"/>
                              </w:divBdr>
                              <w:divsChild>
                                <w:div w:id="16022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23">
                          <w:marLeft w:val="0"/>
                          <w:marRight w:val="0"/>
                          <w:marTop w:val="0"/>
                          <w:marBottom w:val="270"/>
                          <w:divBdr>
                            <w:top w:val="none" w:sz="0" w:space="0" w:color="auto"/>
                            <w:left w:val="none" w:sz="0" w:space="0" w:color="auto"/>
                            <w:bottom w:val="none" w:sz="0" w:space="0" w:color="auto"/>
                            <w:right w:val="none" w:sz="0" w:space="0" w:color="auto"/>
                          </w:divBdr>
                          <w:divsChild>
                            <w:div w:id="1692218409">
                              <w:marLeft w:val="0"/>
                              <w:marRight w:val="0"/>
                              <w:marTop w:val="0"/>
                              <w:marBottom w:val="0"/>
                              <w:divBdr>
                                <w:top w:val="none" w:sz="0" w:space="0" w:color="auto"/>
                                <w:left w:val="none" w:sz="0" w:space="0" w:color="auto"/>
                                <w:bottom w:val="none" w:sz="0" w:space="0" w:color="auto"/>
                                <w:right w:val="none" w:sz="0" w:space="0" w:color="auto"/>
                              </w:divBdr>
                              <w:divsChild>
                                <w:div w:id="6577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1364">
                          <w:marLeft w:val="0"/>
                          <w:marRight w:val="0"/>
                          <w:marTop w:val="0"/>
                          <w:marBottom w:val="270"/>
                          <w:divBdr>
                            <w:top w:val="none" w:sz="0" w:space="0" w:color="auto"/>
                            <w:left w:val="none" w:sz="0" w:space="0" w:color="auto"/>
                            <w:bottom w:val="none" w:sz="0" w:space="0" w:color="auto"/>
                            <w:right w:val="none" w:sz="0" w:space="0" w:color="auto"/>
                          </w:divBdr>
                          <w:divsChild>
                            <w:div w:id="1374576955">
                              <w:marLeft w:val="0"/>
                              <w:marRight w:val="0"/>
                              <w:marTop w:val="0"/>
                              <w:marBottom w:val="0"/>
                              <w:divBdr>
                                <w:top w:val="none" w:sz="0" w:space="0" w:color="auto"/>
                                <w:left w:val="none" w:sz="0" w:space="0" w:color="auto"/>
                                <w:bottom w:val="none" w:sz="0" w:space="0" w:color="auto"/>
                                <w:right w:val="none" w:sz="0" w:space="0" w:color="auto"/>
                              </w:divBdr>
                              <w:divsChild>
                                <w:div w:id="15248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339140">
                          <w:marLeft w:val="0"/>
                          <w:marRight w:val="0"/>
                          <w:marTop w:val="0"/>
                          <w:marBottom w:val="270"/>
                          <w:divBdr>
                            <w:top w:val="none" w:sz="0" w:space="0" w:color="auto"/>
                            <w:left w:val="none" w:sz="0" w:space="0" w:color="auto"/>
                            <w:bottom w:val="none" w:sz="0" w:space="0" w:color="auto"/>
                            <w:right w:val="none" w:sz="0" w:space="0" w:color="auto"/>
                          </w:divBdr>
                          <w:divsChild>
                            <w:div w:id="1428501914">
                              <w:marLeft w:val="0"/>
                              <w:marRight w:val="0"/>
                              <w:marTop w:val="0"/>
                              <w:marBottom w:val="0"/>
                              <w:divBdr>
                                <w:top w:val="none" w:sz="0" w:space="0" w:color="auto"/>
                                <w:left w:val="none" w:sz="0" w:space="0" w:color="auto"/>
                                <w:bottom w:val="none" w:sz="0" w:space="0" w:color="auto"/>
                                <w:right w:val="none" w:sz="0" w:space="0" w:color="auto"/>
                              </w:divBdr>
                              <w:divsChild>
                                <w:div w:id="173716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798514">
      <w:bodyDiv w:val="1"/>
      <w:marLeft w:val="0"/>
      <w:marRight w:val="0"/>
      <w:marTop w:val="0"/>
      <w:marBottom w:val="0"/>
      <w:divBdr>
        <w:top w:val="none" w:sz="0" w:space="0" w:color="auto"/>
        <w:left w:val="none" w:sz="0" w:space="0" w:color="auto"/>
        <w:bottom w:val="none" w:sz="0" w:space="0" w:color="auto"/>
        <w:right w:val="none" w:sz="0" w:space="0" w:color="auto"/>
      </w:divBdr>
    </w:div>
    <w:div w:id="2073962803">
      <w:bodyDiv w:val="1"/>
      <w:marLeft w:val="0"/>
      <w:marRight w:val="0"/>
      <w:marTop w:val="0"/>
      <w:marBottom w:val="0"/>
      <w:divBdr>
        <w:top w:val="none" w:sz="0" w:space="0" w:color="auto"/>
        <w:left w:val="none" w:sz="0" w:space="0" w:color="auto"/>
        <w:bottom w:val="none" w:sz="0" w:space="0" w:color="auto"/>
        <w:right w:val="none" w:sz="0" w:space="0" w:color="auto"/>
      </w:divBdr>
      <w:divsChild>
        <w:div w:id="1149250886">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2138257841">
              <w:marLeft w:val="0"/>
              <w:marRight w:val="0"/>
              <w:marTop w:val="0"/>
              <w:marBottom w:val="270"/>
              <w:divBdr>
                <w:top w:val="none" w:sz="0" w:space="0" w:color="auto"/>
                <w:left w:val="none" w:sz="0" w:space="0" w:color="auto"/>
                <w:bottom w:val="none" w:sz="0" w:space="0" w:color="auto"/>
                <w:right w:val="none" w:sz="0" w:space="0" w:color="auto"/>
              </w:divBdr>
              <w:divsChild>
                <w:div w:id="1252395025">
                  <w:marLeft w:val="0"/>
                  <w:marRight w:val="0"/>
                  <w:marTop w:val="0"/>
                  <w:marBottom w:val="270"/>
                  <w:divBdr>
                    <w:top w:val="none" w:sz="0" w:space="0" w:color="auto"/>
                    <w:left w:val="none" w:sz="0" w:space="0" w:color="auto"/>
                    <w:bottom w:val="none" w:sz="0" w:space="0" w:color="auto"/>
                    <w:right w:val="none" w:sz="0" w:space="0" w:color="auto"/>
                  </w:divBdr>
                  <w:divsChild>
                    <w:div w:id="2052874624">
                      <w:marLeft w:val="0"/>
                      <w:marRight w:val="0"/>
                      <w:marTop w:val="0"/>
                      <w:marBottom w:val="270"/>
                      <w:divBdr>
                        <w:top w:val="none" w:sz="0" w:space="0" w:color="auto"/>
                        <w:left w:val="none" w:sz="0" w:space="0" w:color="auto"/>
                        <w:bottom w:val="none" w:sz="0" w:space="0" w:color="auto"/>
                        <w:right w:val="none" w:sz="0" w:space="0" w:color="auto"/>
                      </w:divBdr>
                      <w:divsChild>
                        <w:div w:id="175459073">
                          <w:marLeft w:val="0"/>
                          <w:marRight w:val="0"/>
                          <w:marTop w:val="0"/>
                          <w:marBottom w:val="0"/>
                          <w:divBdr>
                            <w:top w:val="none" w:sz="0" w:space="0" w:color="auto"/>
                            <w:left w:val="none" w:sz="0" w:space="0" w:color="auto"/>
                            <w:bottom w:val="none" w:sz="0" w:space="0" w:color="auto"/>
                            <w:right w:val="none" w:sz="0" w:space="0" w:color="auto"/>
                          </w:divBdr>
                          <w:divsChild>
                            <w:div w:id="51033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07283">
                      <w:marLeft w:val="0"/>
                      <w:marRight w:val="0"/>
                      <w:marTop w:val="0"/>
                      <w:marBottom w:val="270"/>
                      <w:divBdr>
                        <w:top w:val="none" w:sz="0" w:space="0" w:color="auto"/>
                        <w:left w:val="none" w:sz="0" w:space="0" w:color="auto"/>
                        <w:bottom w:val="none" w:sz="0" w:space="0" w:color="auto"/>
                        <w:right w:val="none" w:sz="0" w:space="0" w:color="auto"/>
                      </w:divBdr>
                      <w:divsChild>
                        <w:div w:id="16540651">
                          <w:marLeft w:val="0"/>
                          <w:marRight w:val="0"/>
                          <w:marTop w:val="0"/>
                          <w:marBottom w:val="0"/>
                          <w:divBdr>
                            <w:top w:val="none" w:sz="0" w:space="0" w:color="auto"/>
                            <w:left w:val="none" w:sz="0" w:space="0" w:color="auto"/>
                            <w:bottom w:val="none" w:sz="0" w:space="0" w:color="auto"/>
                            <w:right w:val="none" w:sz="0" w:space="0" w:color="auto"/>
                          </w:divBdr>
                          <w:divsChild>
                            <w:div w:id="49264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7156">
                      <w:marLeft w:val="0"/>
                      <w:marRight w:val="0"/>
                      <w:marTop w:val="0"/>
                      <w:marBottom w:val="270"/>
                      <w:divBdr>
                        <w:top w:val="none" w:sz="0" w:space="0" w:color="auto"/>
                        <w:left w:val="none" w:sz="0" w:space="0" w:color="auto"/>
                        <w:bottom w:val="none" w:sz="0" w:space="0" w:color="auto"/>
                        <w:right w:val="none" w:sz="0" w:space="0" w:color="auto"/>
                      </w:divBdr>
                      <w:divsChild>
                        <w:div w:id="1043214840">
                          <w:marLeft w:val="0"/>
                          <w:marRight w:val="0"/>
                          <w:marTop w:val="0"/>
                          <w:marBottom w:val="0"/>
                          <w:divBdr>
                            <w:top w:val="none" w:sz="0" w:space="0" w:color="auto"/>
                            <w:left w:val="none" w:sz="0" w:space="0" w:color="auto"/>
                            <w:bottom w:val="none" w:sz="0" w:space="0" w:color="auto"/>
                            <w:right w:val="none" w:sz="0" w:space="0" w:color="auto"/>
                          </w:divBdr>
                          <w:divsChild>
                            <w:div w:id="19984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463040">
                      <w:marLeft w:val="0"/>
                      <w:marRight w:val="0"/>
                      <w:marTop w:val="0"/>
                      <w:marBottom w:val="270"/>
                      <w:divBdr>
                        <w:top w:val="none" w:sz="0" w:space="0" w:color="auto"/>
                        <w:left w:val="none" w:sz="0" w:space="0" w:color="auto"/>
                        <w:bottom w:val="none" w:sz="0" w:space="0" w:color="auto"/>
                        <w:right w:val="none" w:sz="0" w:space="0" w:color="auto"/>
                      </w:divBdr>
                      <w:divsChild>
                        <w:div w:id="1559365080">
                          <w:marLeft w:val="0"/>
                          <w:marRight w:val="0"/>
                          <w:marTop w:val="0"/>
                          <w:marBottom w:val="0"/>
                          <w:divBdr>
                            <w:top w:val="none" w:sz="0" w:space="0" w:color="auto"/>
                            <w:left w:val="none" w:sz="0" w:space="0" w:color="auto"/>
                            <w:bottom w:val="none" w:sz="0" w:space="0" w:color="auto"/>
                            <w:right w:val="none" w:sz="0" w:space="0" w:color="auto"/>
                          </w:divBdr>
                          <w:divsChild>
                            <w:div w:id="60635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082313">
                      <w:marLeft w:val="0"/>
                      <w:marRight w:val="0"/>
                      <w:marTop w:val="0"/>
                      <w:marBottom w:val="270"/>
                      <w:divBdr>
                        <w:top w:val="none" w:sz="0" w:space="0" w:color="auto"/>
                        <w:left w:val="none" w:sz="0" w:space="0" w:color="auto"/>
                        <w:bottom w:val="none" w:sz="0" w:space="0" w:color="auto"/>
                        <w:right w:val="none" w:sz="0" w:space="0" w:color="auto"/>
                      </w:divBdr>
                      <w:divsChild>
                        <w:div w:id="1999460381">
                          <w:marLeft w:val="0"/>
                          <w:marRight w:val="0"/>
                          <w:marTop w:val="0"/>
                          <w:marBottom w:val="0"/>
                          <w:divBdr>
                            <w:top w:val="none" w:sz="0" w:space="0" w:color="auto"/>
                            <w:left w:val="none" w:sz="0" w:space="0" w:color="auto"/>
                            <w:bottom w:val="none" w:sz="0" w:space="0" w:color="auto"/>
                            <w:right w:val="none" w:sz="0" w:space="0" w:color="auto"/>
                          </w:divBdr>
                          <w:divsChild>
                            <w:div w:id="49874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363874">
                      <w:marLeft w:val="0"/>
                      <w:marRight w:val="0"/>
                      <w:marTop w:val="0"/>
                      <w:marBottom w:val="270"/>
                      <w:divBdr>
                        <w:top w:val="none" w:sz="0" w:space="0" w:color="auto"/>
                        <w:left w:val="none" w:sz="0" w:space="0" w:color="auto"/>
                        <w:bottom w:val="none" w:sz="0" w:space="0" w:color="auto"/>
                        <w:right w:val="none" w:sz="0" w:space="0" w:color="auto"/>
                      </w:divBdr>
                      <w:divsChild>
                        <w:div w:id="1567760328">
                          <w:marLeft w:val="0"/>
                          <w:marRight w:val="0"/>
                          <w:marTop w:val="0"/>
                          <w:marBottom w:val="0"/>
                          <w:divBdr>
                            <w:top w:val="none" w:sz="0" w:space="0" w:color="auto"/>
                            <w:left w:val="none" w:sz="0" w:space="0" w:color="auto"/>
                            <w:bottom w:val="none" w:sz="0" w:space="0" w:color="auto"/>
                            <w:right w:val="none" w:sz="0" w:space="0" w:color="auto"/>
                          </w:divBdr>
                          <w:divsChild>
                            <w:div w:id="5995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028421">
                      <w:marLeft w:val="0"/>
                      <w:marRight w:val="0"/>
                      <w:marTop w:val="0"/>
                      <w:marBottom w:val="270"/>
                      <w:divBdr>
                        <w:top w:val="none" w:sz="0" w:space="0" w:color="auto"/>
                        <w:left w:val="none" w:sz="0" w:space="0" w:color="auto"/>
                        <w:bottom w:val="none" w:sz="0" w:space="0" w:color="auto"/>
                        <w:right w:val="none" w:sz="0" w:space="0" w:color="auto"/>
                      </w:divBdr>
                      <w:divsChild>
                        <w:div w:id="929704452">
                          <w:marLeft w:val="0"/>
                          <w:marRight w:val="0"/>
                          <w:marTop w:val="0"/>
                          <w:marBottom w:val="0"/>
                          <w:divBdr>
                            <w:top w:val="none" w:sz="0" w:space="0" w:color="auto"/>
                            <w:left w:val="none" w:sz="0" w:space="0" w:color="auto"/>
                            <w:bottom w:val="none" w:sz="0" w:space="0" w:color="auto"/>
                            <w:right w:val="none" w:sz="0" w:space="0" w:color="auto"/>
                          </w:divBdr>
                          <w:divsChild>
                            <w:div w:id="199336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320318">
                      <w:marLeft w:val="0"/>
                      <w:marRight w:val="0"/>
                      <w:marTop w:val="0"/>
                      <w:marBottom w:val="270"/>
                      <w:divBdr>
                        <w:top w:val="none" w:sz="0" w:space="0" w:color="auto"/>
                        <w:left w:val="none" w:sz="0" w:space="0" w:color="auto"/>
                        <w:bottom w:val="none" w:sz="0" w:space="0" w:color="auto"/>
                        <w:right w:val="none" w:sz="0" w:space="0" w:color="auto"/>
                      </w:divBdr>
                      <w:divsChild>
                        <w:div w:id="1994334098">
                          <w:marLeft w:val="0"/>
                          <w:marRight w:val="0"/>
                          <w:marTop w:val="0"/>
                          <w:marBottom w:val="0"/>
                          <w:divBdr>
                            <w:top w:val="none" w:sz="0" w:space="0" w:color="auto"/>
                            <w:left w:val="none" w:sz="0" w:space="0" w:color="auto"/>
                            <w:bottom w:val="none" w:sz="0" w:space="0" w:color="auto"/>
                            <w:right w:val="none" w:sz="0" w:space="0" w:color="auto"/>
                          </w:divBdr>
                          <w:divsChild>
                            <w:div w:id="168698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2512">
                      <w:marLeft w:val="0"/>
                      <w:marRight w:val="0"/>
                      <w:marTop w:val="0"/>
                      <w:marBottom w:val="0"/>
                      <w:divBdr>
                        <w:top w:val="none" w:sz="0" w:space="0" w:color="auto"/>
                        <w:left w:val="none" w:sz="0" w:space="0" w:color="auto"/>
                        <w:bottom w:val="none" w:sz="0" w:space="0" w:color="auto"/>
                        <w:right w:val="none" w:sz="0" w:space="0" w:color="auto"/>
                      </w:divBdr>
                      <w:divsChild>
                        <w:div w:id="1853640625">
                          <w:marLeft w:val="0"/>
                          <w:marRight w:val="0"/>
                          <w:marTop w:val="0"/>
                          <w:marBottom w:val="0"/>
                          <w:divBdr>
                            <w:top w:val="none" w:sz="0" w:space="0" w:color="auto"/>
                            <w:left w:val="none" w:sz="0" w:space="0" w:color="auto"/>
                            <w:bottom w:val="none" w:sz="0" w:space="0" w:color="auto"/>
                            <w:right w:val="none" w:sz="0" w:space="0" w:color="auto"/>
                          </w:divBdr>
                        </w:div>
                      </w:divsChild>
                    </w:div>
                    <w:div w:id="62337804">
                      <w:marLeft w:val="0"/>
                      <w:marRight w:val="0"/>
                      <w:marTop w:val="0"/>
                      <w:marBottom w:val="270"/>
                      <w:divBdr>
                        <w:top w:val="none" w:sz="0" w:space="0" w:color="auto"/>
                        <w:left w:val="none" w:sz="0" w:space="0" w:color="auto"/>
                        <w:bottom w:val="none" w:sz="0" w:space="0" w:color="auto"/>
                        <w:right w:val="none" w:sz="0" w:space="0" w:color="auto"/>
                      </w:divBdr>
                      <w:divsChild>
                        <w:div w:id="1146361267">
                          <w:marLeft w:val="0"/>
                          <w:marRight w:val="0"/>
                          <w:marTop w:val="0"/>
                          <w:marBottom w:val="0"/>
                          <w:divBdr>
                            <w:top w:val="none" w:sz="0" w:space="0" w:color="auto"/>
                            <w:left w:val="none" w:sz="0" w:space="0" w:color="auto"/>
                            <w:bottom w:val="none" w:sz="0" w:space="0" w:color="auto"/>
                            <w:right w:val="none" w:sz="0" w:space="0" w:color="auto"/>
                          </w:divBdr>
                          <w:divsChild>
                            <w:div w:id="126307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3317">
                      <w:marLeft w:val="0"/>
                      <w:marRight w:val="0"/>
                      <w:marTop w:val="0"/>
                      <w:marBottom w:val="270"/>
                      <w:divBdr>
                        <w:top w:val="none" w:sz="0" w:space="0" w:color="auto"/>
                        <w:left w:val="none" w:sz="0" w:space="0" w:color="auto"/>
                        <w:bottom w:val="none" w:sz="0" w:space="0" w:color="auto"/>
                        <w:right w:val="none" w:sz="0" w:space="0" w:color="auto"/>
                      </w:divBdr>
                      <w:divsChild>
                        <w:div w:id="102458821">
                          <w:marLeft w:val="0"/>
                          <w:marRight w:val="0"/>
                          <w:marTop w:val="0"/>
                          <w:marBottom w:val="0"/>
                          <w:divBdr>
                            <w:top w:val="none" w:sz="0" w:space="0" w:color="auto"/>
                            <w:left w:val="none" w:sz="0" w:space="0" w:color="auto"/>
                            <w:bottom w:val="none" w:sz="0" w:space="0" w:color="auto"/>
                            <w:right w:val="none" w:sz="0" w:space="0" w:color="auto"/>
                          </w:divBdr>
                          <w:divsChild>
                            <w:div w:id="17623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69309">
                      <w:marLeft w:val="0"/>
                      <w:marRight w:val="0"/>
                      <w:marTop w:val="0"/>
                      <w:marBottom w:val="270"/>
                      <w:divBdr>
                        <w:top w:val="none" w:sz="0" w:space="0" w:color="auto"/>
                        <w:left w:val="none" w:sz="0" w:space="0" w:color="auto"/>
                        <w:bottom w:val="none" w:sz="0" w:space="0" w:color="auto"/>
                        <w:right w:val="none" w:sz="0" w:space="0" w:color="auto"/>
                      </w:divBdr>
                      <w:divsChild>
                        <w:div w:id="859859114">
                          <w:marLeft w:val="0"/>
                          <w:marRight w:val="0"/>
                          <w:marTop w:val="0"/>
                          <w:marBottom w:val="0"/>
                          <w:divBdr>
                            <w:top w:val="none" w:sz="0" w:space="0" w:color="auto"/>
                            <w:left w:val="none" w:sz="0" w:space="0" w:color="auto"/>
                            <w:bottom w:val="none" w:sz="0" w:space="0" w:color="auto"/>
                            <w:right w:val="none" w:sz="0" w:space="0" w:color="auto"/>
                          </w:divBdr>
                          <w:divsChild>
                            <w:div w:id="159516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12171">
                      <w:marLeft w:val="0"/>
                      <w:marRight w:val="0"/>
                      <w:marTop w:val="0"/>
                      <w:marBottom w:val="270"/>
                      <w:divBdr>
                        <w:top w:val="none" w:sz="0" w:space="0" w:color="auto"/>
                        <w:left w:val="none" w:sz="0" w:space="0" w:color="auto"/>
                        <w:bottom w:val="none" w:sz="0" w:space="0" w:color="auto"/>
                        <w:right w:val="none" w:sz="0" w:space="0" w:color="auto"/>
                      </w:divBdr>
                      <w:divsChild>
                        <w:div w:id="633559441">
                          <w:marLeft w:val="0"/>
                          <w:marRight w:val="0"/>
                          <w:marTop w:val="0"/>
                          <w:marBottom w:val="0"/>
                          <w:divBdr>
                            <w:top w:val="none" w:sz="0" w:space="0" w:color="auto"/>
                            <w:left w:val="none" w:sz="0" w:space="0" w:color="auto"/>
                            <w:bottom w:val="none" w:sz="0" w:space="0" w:color="auto"/>
                            <w:right w:val="none" w:sz="0" w:space="0" w:color="auto"/>
                          </w:divBdr>
                          <w:divsChild>
                            <w:div w:id="7557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493524">
      <w:bodyDiv w:val="1"/>
      <w:marLeft w:val="0"/>
      <w:marRight w:val="0"/>
      <w:marTop w:val="0"/>
      <w:marBottom w:val="0"/>
      <w:divBdr>
        <w:top w:val="none" w:sz="0" w:space="0" w:color="auto"/>
        <w:left w:val="none" w:sz="0" w:space="0" w:color="auto"/>
        <w:bottom w:val="none" w:sz="0" w:space="0" w:color="auto"/>
        <w:right w:val="none" w:sz="0" w:space="0" w:color="auto"/>
      </w:divBdr>
      <w:divsChild>
        <w:div w:id="288557460">
          <w:marLeft w:val="0"/>
          <w:marRight w:val="0"/>
          <w:marTop w:val="225"/>
          <w:marBottom w:val="0"/>
          <w:divBdr>
            <w:top w:val="single" w:sz="24" w:space="0" w:color="DDDDDD"/>
            <w:left w:val="single" w:sz="24" w:space="14" w:color="DDDDDD"/>
            <w:bottom w:val="single" w:sz="24" w:space="4" w:color="DDDDDD"/>
            <w:right w:val="single" w:sz="24" w:space="14" w:color="DDDDDD"/>
          </w:divBdr>
          <w:divsChild>
            <w:div w:id="146636062">
              <w:marLeft w:val="0"/>
              <w:marRight w:val="0"/>
              <w:marTop w:val="0"/>
              <w:marBottom w:val="270"/>
              <w:divBdr>
                <w:top w:val="none" w:sz="0" w:space="0" w:color="auto"/>
                <w:left w:val="none" w:sz="0" w:space="0" w:color="auto"/>
                <w:bottom w:val="none" w:sz="0" w:space="0" w:color="auto"/>
                <w:right w:val="none" w:sz="0" w:space="0" w:color="auto"/>
              </w:divBdr>
              <w:divsChild>
                <w:div w:id="303896621">
                  <w:marLeft w:val="0"/>
                  <w:marRight w:val="0"/>
                  <w:marTop w:val="0"/>
                  <w:marBottom w:val="270"/>
                  <w:divBdr>
                    <w:top w:val="none" w:sz="0" w:space="0" w:color="auto"/>
                    <w:left w:val="none" w:sz="0" w:space="0" w:color="auto"/>
                    <w:bottom w:val="none" w:sz="0" w:space="0" w:color="auto"/>
                    <w:right w:val="none" w:sz="0" w:space="0" w:color="auto"/>
                  </w:divBdr>
                  <w:divsChild>
                    <w:div w:id="1831671593">
                      <w:marLeft w:val="0"/>
                      <w:marRight w:val="0"/>
                      <w:marTop w:val="0"/>
                      <w:marBottom w:val="0"/>
                      <w:divBdr>
                        <w:top w:val="none" w:sz="0" w:space="0" w:color="auto"/>
                        <w:left w:val="none" w:sz="0" w:space="0" w:color="auto"/>
                        <w:bottom w:val="none" w:sz="0" w:space="0" w:color="auto"/>
                        <w:right w:val="none" w:sz="0" w:space="0" w:color="auto"/>
                      </w:divBdr>
                      <w:divsChild>
                        <w:div w:id="1155031320">
                          <w:marLeft w:val="0"/>
                          <w:marRight w:val="0"/>
                          <w:marTop w:val="0"/>
                          <w:marBottom w:val="0"/>
                          <w:divBdr>
                            <w:top w:val="none" w:sz="0" w:space="0" w:color="auto"/>
                            <w:left w:val="none" w:sz="0" w:space="0" w:color="auto"/>
                            <w:bottom w:val="none" w:sz="0" w:space="0" w:color="auto"/>
                            <w:right w:val="none" w:sz="0" w:space="0" w:color="auto"/>
                          </w:divBdr>
                        </w:div>
                      </w:divsChild>
                    </w:div>
                    <w:div w:id="1051419374">
                      <w:marLeft w:val="0"/>
                      <w:marRight w:val="0"/>
                      <w:marTop w:val="0"/>
                      <w:marBottom w:val="270"/>
                      <w:divBdr>
                        <w:top w:val="none" w:sz="0" w:space="0" w:color="auto"/>
                        <w:left w:val="none" w:sz="0" w:space="0" w:color="auto"/>
                        <w:bottom w:val="none" w:sz="0" w:space="0" w:color="auto"/>
                        <w:right w:val="none" w:sz="0" w:space="0" w:color="auto"/>
                      </w:divBdr>
                      <w:divsChild>
                        <w:div w:id="1233151672">
                          <w:marLeft w:val="0"/>
                          <w:marRight w:val="0"/>
                          <w:marTop w:val="0"/>
                          <w:marBottom w:val="0"/>
                          <w:divBdr>
                            <w:top w:val="none" w:sz="0" w:space="0" w:color="auto"/>
                            <w:left w:val="none" w:sz="0" w:space="0" w:color="auto"/>
                            <w:bottom w:val="none" w:sz="0" w:space="0" w:color="auto"/>
                            <w:right w:val="none" w:sz="0" w:space="0" w:color="auto"/>
                          </w:divBdr>
                          <w:divsChild>
                            <w:div w:id="45182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8220">
                      <w:marLeft w:val="0"/>
                      <w:marRight w:val="0"/>
                      <w:marTop w:val="0"/>
                      <w:marBottom w:val="270"/>
                      <w:divBdr>
                        <w:top w:val="none" w:sz="0" w:space="0" w:color="auto"/>
                        <w:left w:val="none" w:sz="0" w:space="0" w:color="auto"/>
                        <w:bottom w:val="none" w:sz="0" w:space="0" w:color="auto"/>
                        <w:right w:val="none" w:sz="0" w:space="0" w:color="auto"/>
                      </w:divBdr>
                      <w:divsChild>
                        <w:div w:id="1162239091">
                          <w:marLeft w:val="0"/>
                          <w:marRight w:val="0"/>
                          <w:marTop w:val="0"/>
                          <w:marBottom w:val="0"/>
                          <w:divBdr>
                            <w:top w:val="none" w:sz="0" w:space="0" w:color="auto"/>
                            <w:left w:val="none" w:sz="0" w:space="0" w:color="auto"/>
                            <w:bottom w:val="none" w:sz="0" w:space="0" w:color="auto"/>
                            <w:right w:val="none" w:sz="0" w:space="0" w:color="auto"/>
                          </w:divBdr>
                          <w:divsChild>
                            <w:div w:id="152987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ir.ca.gov/dosh/puborder.as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ir.ca.gov/dosh/dosh_publications/ATD-Guid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ir.ca.gov/Title8/5199.html" TargetMode="External"/><Relationship Id="rId5" Type="http://schemas.openxmlformats.org/officeDocument/2006/relationships/numbering" Target="numbering.xml"/><Relationship Id="rId15" Type="http://schemas.openxmlformats.org/officeDocument/2006/relationships/hyperlink" Target="https://www.dir.ca.gov/dosh/dosh_publications/ATD-Biosafety-Plan.doc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r.ca.gov/dosh/dosh_publications/ATD-Model-Referring.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lene%20chuek\AppData\Roaming\Microsoft\Templates\Single%20spaced%20(blank)(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0F3718BF5C4448F25E32BE50472C5" ma:contentTypeVersion="8" ma:contentTypeDescription="Create a new document." ma:contentTypeScope="" ma:versionID="aee9bbb000c3a5daa055df02e5df6579">
  <xsd:schema xmlns:xsd="http://www.w3.org/2001/XMLSchema" xmlns:xs="http://www.w3.org/2001/XMLSchema" xmlns:p="http://schemas.microsoft.com/office/2006/metadata/properties" xmlns:ns2="caf1a44b-84da-4883-8658-cb3c283e0dc1" targetNamespace="http://schemas.microsoft.com/office/2006/metadata/properties" ma:root="true" ma:fieldsID="4ed0946f791f7b6328e895f02e2ce376" ns2:_="">
    <xsd:import namespace="caf1a44b-84da-4883-8658-cb3c283e0d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1a44b-84da-4883-8658-cb3c283e0d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8C87B-5676-4B30-B730-1C67C3A52A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1a44b-84da-4883-8658-cb3c283e0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BDB1CC-CEFB-4E46-8174-1F0AA0D30B24}">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caf1a44b-84da-4883-8658-cb3c283e0dc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920E8C8-B9BF-483A-B1AF-C14CBBB01558}">
  <ds:schemaRefs>
    <ds:schemaRef ds:uri="http://schemas.microsoft.com/sharepoint/v3/contenttype/forms"/>
  </ds:schemaRefs>
</ds:datastoreItem>
</file>

<file path=customXml/itemProps4.xml><?xml version="1.0" encoding="utf-8"?>
<ds:datastoreItem xmlns:ds="http://schemas.openxmlformats.org/officeDocument/2006/customXml" ds:itemID="{2D91024D-94E4-42AD-B4D7-C3DEE69C4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(blank)(2).dotx</Template>
  <TotalTime>0</TotalTime>
  <Pages>3</Pages>
  <Words>585</Words>
  <Characters>3337</Characters>
  <Application>Microsoft Office Word</Application>
  <DocSecurity>0</DocSecurity>
  <PresentationFormat>15|.DOCX</PresentationFormat>
  <Lines>27</Lines>
  <Paragraphs>7</Paragraphs>
  <ScaleCrop>false</ScaleCrop>
  <HeadingPairs>
    <vt:vector size="2" baseType="variant">
      <vt:variant>
        <vt:lpstr>Title</vt:lpstr>
      </vt:variant>
      <vt:variant>
        <vt:i4>1</vt:i4>
      </vt:variant>
    </vt:vector>
  </HeadingPairs>
  <TitlesOfParts>
    <vt:vector size="1" baseType="lpstr">
      <vt:lpstr>Aerosol Transmissible Diseases Model Exposure Control Plan</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Aerosol Transmissible Diseases Model Exposure Control Plan</dc:title>
  <dc:subject>aerosol transmissible diseases exposure control plan</dc:subject>
  <dc:creator>DIR DOSH Publications</dc:creator>
  <cp:keywords/>
  <dc:description/>
  <cp:lastModifiedBy>Hart, Brandon@DIR</cp:lastModifiedBy>
  <cp:revision>2</cp:revision>
  <dcterms:created xsi:type="dcterms:W3CDTF">2021-10-29T17:57:00Z</dcterms:created>
  <dcterms:modified xsi:type="dcterms:W3CDTF">2021-10-29T17:57:00Z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0x0101001450F3718BF5C4448F25E32BE50472C5</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